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8FD024" w14:textId="400F93EE" w:rsidR="00057D48" w:rsidRPr="005E1931" w:rsidRDefault="009562D7" w:rsidP="005E1931">
      <w:pPr>
        <w:spacing w:line="276" w:lineRule="auto"/>
        <w:rPr>
          <w:rFonts w:ascii="Arial" w:hAnsi="Arial" w:cs="Arial"/>
          <w:i/>
          <w:color w:val="000000" w:themeColor="text1"/>
        </w:rPr>
      </w:pPr>
      <w:r w:rsidRPr="005E1931">
        <w:rPr>
          <w:rFonts w:ascii="Arial" w:hAnsi="Arial" w:cs="Arial"/>
          <w:b/>
          <w:bCs/>
          <w:color w:val="000000" w:themeColor="text1"/>
          <w:u w:val="single"/>
          <w:lang w:eastAsia="en-US"/>
        </w:rPr>
        <w:t>Załącznik</w:t>
      </w:r>
      <w:r w:rsidR="008F3872" w:rsidRPr="005E1931">
        <w:rPr>
          <w:rFonts w:ascii="Arial" w:hAnsi="Arial" w:cs="Arial"/>
          <w:b/>
          <w:bCs/>
          <w:color w:val="000000" w:themeColor="text1"/>
          <w:u w:val="single"/>
          <w:lang w:eastAsia="en-US"/>
        </w:rPr>
        <w:t xml:space="preserve"> nr </w:t>
      </w:r>
      <w:r w:rsidR="005B13C5" w:rsidRPr="005E1931">
        <w:rPr>
          <w:rFonts w:ascii="Arial" w:hAnsi="Arial" w:cs="Arial"/>
          <w:b/>
          <w:bCs/>
          <w:color w:val="000000" w:themeColor="text1"/>
          <w:u w:val="single"/>
          <w:lang w:eastAsia="en-US"/>
        </w:rPr>
        <w:t>4</w:t>
      </w:r>
      <w:r w:rsidRPr="005E1931">
        <w:rPr>
          <w:rFonts w:ascii="Arial" w:hAnsi="Arial" w:cs="Arial"/>
          <w:b/>
          <w:bCs/>
          <w:color w:val="000000" w:themeColor="text1"/>
          <w:u w:val="single"/>
          <w:lang w:eastAsia="en-US"/>
        </w:rPr>
        <w:t xml:space="preserve"> do S</w:t>
      </w:r>
      <w:r w:rsidR="00057D48" w:rsidRPr="005E1931">
        <w:rPr>
          <w:rFonts w:ascii="Arial" w:hAnsi="Arial" w:cs="Arial"/>
          <w:b/>
          <w:bCs/>
          <w:color w:val="000000" w:themeColor="text1"/>
          <w:u w:val="single"/>
          <w:lang w:eastAsia="en-US"/>
        </w:rPr>
        <w:t>WZ</w:t>
      </w:r>
    </w:p>
    <w:p w14:paraId="1530DD3B" w14:textId="77777777" w:rsidR="00477F62" w:rsidRPr="005E1931" w:rsidRDefault="00477F62" w:rsidP="005E1931">
      <w:pPr>
        <w:spacing w:line="276" w:lineRule="auto"/>
        <w:rPr>
          <w:rFonts w:ascii="Arial" w:hAnsi="Arial" w:cs="Arial"/>
          <w:b/>
          <w:color w:val="000000" w:themeColor="text1"/>
          <w:u w:val="single"/>
        </w:rPr>
      </w:pPr>
    </w:p>
    <w:p w14:paraId="0EA3E658" w14:textId="77777777" w:rsidR="00477F62" w:rsidRPr="005E1931" w:rsidRDefault="00477F62" w:rsidP="005E1931">
      <w:pPr>
        <w:pStyle w:val="Standard"/>
        <w:spacing w:line="276" w:lineRule="auto"/>
        <w:rPr>
          <w:rFonts w:ascii="Arial" w:hAnsi="Arial"/>
          <w:b/>
          <w:color w:val="000000" w:themeColor="text1"/>
        </w:rPr>
      </w:pPr>
      <w:r w:rsidRPr="005E1931">
        <w:rPr>
          <w:rFonts w:ascii="Arial" w:hAnsi="Arial"/>
          <w:b/>
          <w:color w:val="000000" w:themeColor="text1"/>
        </w:rPr>
        <w:t>Wykonawca:</w:t>
      </w:r>
    </w:p>
    <w:p w14:paraId="40C88381" w14:textId="1AE5D34B" w:rsidR="00477F62" w:rsidRPr="005E1931" w:rsidRDefault="00477F62" w:rsidP="005E1931">
      <w:pPr>
        <w:pStyle w:val="Standard"/>
        <w:spacing w:line="276" w:lineRule="auto"/>
        <w:ind w:right="5954"/>
        <w:rPr>
          <w:rFonts w:ascii="Arial" w:hAnsi="Arial"/>
          <w:color w:val="000000" w:themeColor="text1"/>
        </w:rPr>
      </w:pPr>
      <w:r w:rsidRPr="005E1931">
        <w:rPr>
          <w:rFonts w:ascii="Arial" w:hAnsi="Arial"/>
          <w:color w:val="000000" w:themeColor="text1"/>
        </w:rPr>
        <w:t>………………………………………………………………………………………………………………</w:t>
      </w:r>
    </w:p>
    <w:p w14:paraId="38136D1F" w14:textId="77777777" w:rsidR="005E1931" w:rsidRDefault="00477F62" w:rsidP="005E1931">
      <w:pPr>
        <w:pStyle w:val="Standard"/>
        <w:spacing w:line="276" w:lineRule="auto"/>
        <w:ind w:right="5953"/>
        <w:rPr>
          <w:rFonts w:ascii="Arial" w:hAnsi="Arial"/>
          <w:i/>
          <w:color w:val="000000" w:themeColor="text1"/>
        </w:rPr>
      </w:pPr>
      <w:r w:rsidRPr="005E1931">
        <w:rPr>
          <w:rFonts w:ascii="Arial" w:hAnsi="Arial"/>
          <w:i/>
          <w:color w:val="000000" w:themeColor="text1"/>
        </w:rPr>
        <w:t xml:space="preserve">(pełna nazwa/firma, adres, </w:t>
      </w:r>
    </w:p>
    <w:p w14:paraId="5D4E7908" w14:textId="7DE79386" w:rsidR="00477F62" w:rsidRPr="005E1931" w:rsidRDefault="00477F62" w:rsidP="005E1931">
      <w:pPr>
        <w:pStyle w:val="Standard"/>
        <w:spacing w:line="276" w:lineRule="auto"/>
        <w:ind w:right="5953"/>
        <w:rPr>
          <w:rFonts w:ascii="Arial" w:hAnsi="Arial"/>
          <w:i/>
          <w:color w:val="000000" w:themeColor="text1"/>
        </w:rPr>
      </w:pPr>
      <w:r w:rsidRPr="005E1931">
        <w:rPr>
          <w:rFonts w:ascii="Arial" w:hAnsi="Arial"/>
          <w:i/>
          <w:color w:val="000000" w:themeColor="text1"/>
        </w:rPr>
        <w:t>w zależności od podmiotu: NIP/PESEL, KRS/</w:t>
      </w:r>
      <w:proofErr w:type="spellStart"/>
      <w:r w:rsidRPr="005E1931">
        <w:rPr>
          <w:rFonts w:ascii="Arial" w:hAnsi="Arial"/>
          <w:i/>
          <w:color w:val="000000" w:themeColor="text1"/>
        </w:rPr>
        <w:t>CEiDG</w:t>
      </w:r>
      <w:proofErr w:type="spellEnd"/>
      <w:r w:rsidRPr="005E1931">
        <w:rPr>
          <w:rFonts w:ascii="Arial" w:hAnsi="Arial"/>
          <w:i/>
          <w:color w:val="000000" w:themeColor="text1"/>
        </w:rPr>
        <w:t>)</w:t>
      </w:r>
    </w:p>
    <w:p w14:paraId="3BFDA082" w14:textId="77777777" w:rsidR="007C1605" w:rsidRPr="005E1931" w:rsidRDefault="007C1605" w:rsidP="005E1931">
      <w:pPr>
        <w:pStyle w:val="Standard"/>
        <w:spacing w:line="276" w:lineRule="auto"/>
        <w:ind w:right="5953"/>
        <w:rPr>
          <w:rFonts w:ascii="Arial" w:hAnsi="Arial"/>
          <w:i/>
          <w:color w:val="000000" w:themeColor="text1"/>
        </w:rPr>
      </w:pPr>
    </w:p>
    <w:p w14:paraId="3CF05B3D" w14:textId="77777777" w:rsidR="009B66D3" w:rsidRPr="005E1931" w:rsidRDefault="00E1663B" w:rsidP="005E1931">
      <w:pPr>
        <w:spacing w:line="276" w:lineRule="auto"/>
        <w:rPr>
          <w:rFonts w:ascii="Arial" w:hAnsi="Arial" w:cs="Arial"/>
          <w:b/>
          <w:color w:val="000000" w:themeColor="text1"/>
          <w:u w:val="single"/>
        </w:rPr>
      </w:pPr>
      <w:r w:rsidRPr="005E1931">
        <w:rPr>
          <w:rFonts w:ascii="Arial" w:hAnsi="Arial" w:cs="Arial"/>
          <w:b/>
          <w:color w:val="000000" w:themeColor="text1"/>
          <w:u w:val="single"/>
        </w:rPr>
        <w:t>OŚWIADCZENI</w:t>
      </w:r>
      <w:r w:rsidR="00CD1B07" w:rsidRPr="005E1931">
        <w:rPr>
          <w:rFonts w:ascii="Arial" w:hAnsi="Arial" w:cs="Arial"/>
          <w:b/>
          <w:color w:val="000000" w:themeColor="text1"/>
          <w:u w:val="single"/>
        </w:rPr>
        <w:t>A</w:t>
      </w:r>
      <w:r w:rsidRPr="005E1931">
        <w:rPr>
          <w:rFonts w:ascii="Arial" w:hAnsi="Arial" w:cs="Arial"/>
          <w:b/>
          <w:color w:val="000000" w:themeColor="text1"/>
          <w:u w:val="single"/>
        </w:rPr>
        <w:t xml:space="preserve"> WYKONAWCY</w:t>
      </w:r>
      <w:r w:rsidR="004F49C5" w:rsidRPr="005E1931">
        <w:rPr>
          <w:rFonts w:ascii="Arial" w:hAnsi="Arial" w:cs="Arial"/>
          <w:b/>
          <w:color w:val="000000" w:themeColor="text1"/>
          <w:u w:val="single"/>
        </w:rPr>
        <w:t xml:space="preserve"> / </w:t>
      </w:r>
    </w:p>
    <w:p w14:paraId="4E3DCA42" w14:textId="502CA692" w:rsidR="009B66D3" w:rsidRPr="005E1931" w:rsidRDefault="007C1605" w:rsidP="005E1931">
      <w:pPr>
        <w:spacing w:line="276" w:lineRule="auto"/>
        <w:rPr>
          <w:rFonts w:ascii="Arial" w:hAnsi="Arial" w:cs="Arial"/>
          <w:b/>
          <w:color w:val="000000" w:themeColor="text1"/>
          <w:u w:val="single"/>
        </w:rPr>
      </w:pPr>
      <w:r w:rsidRPr="005E1931">
        <w:rPr>
          <w:rFonts w:ascii="Arial" w:hAnsi="Arial" w:cs="Arial"/>
          <w:b/>
          <w:color w:val="000000" w:themeColor="text1"/>
          <w:u w:val="single"/>
        </w:rPr>
        <w:t>WYKONAWCY WSPÓLNIE UBIEGAJĄCEGO</w:t>
      </w:r>
      <w:r w:rsidR="009B66D3" w:rsidRPr="005E1931">
        <w:rPr>
          <w:rFonts w:ascii="Arial" w:hAnsi="Arial" w:cs="Arial"/>
          <w:b/>
          <w:color w:val="000000" w:themeColor="text1"/>
          <w:u w:val="single"/>
        </w:rPr>
        <w:t xml:space="preserve"> </w:t>
      </w:r>
      <w:r w:rsidRPr="005E1931">
        <w:rPr>
          <w:rFonts w:ascii="Arial" w:hAnsi="Arial" w:cs="Arial"/>
          <w:b/>
          <w:color w:val="000000" w:themeColor="text1"/>
          <w:u w:val="single"/>
        </w:rPr>
        <w:t xml:space="preserve">SIĘ O UDZIELENIE ZAMÓWIENIA  </w:t>
      </w:r>
    </w:p>
    <w:p w14:paraId="7E488AB1" w14:textId="77777777" w:rsidR="00F30595" w:rsidRPr="005E1931" w:rsidRDefault="00F30595" w:rsidP="005E1931">
      <w:pPr>
        <w:spacing w:line="276" w:lineRule="auto"/>
        <w:rPr>
          <w:rFonts w:ascii="Arial" w:hAnsi="Arial" w:cs="Arial"/>
          <w:b/>
          <w:color w:val="000000" w:themeColor="text1"/>
        </w:rPr>
      </w:pPr>
      <w:r w:rsidRPr="005E1931">
        <w:rPr>
          <w:rFonts w:ascii="Arial" w:hAnsi="Arial" w:cs="Arial"/>
          <w:b/>
          <w:color w:val="000000" w:themeColor="text1"/>
        </w:rPr>
        <w:t>składane na podstawie art. 125 ust. 1 ustawy z dnia 11 września 2019 r.</w:t>
      </w:r>
    </w:p>
    <w:p w14:paraId="3B0AEE9A" w14:textId="77777777" w:rsidR="005E1931" w:rsidRDefault="00F30595" w:rsidP="005E1931">
      <w:pPr>
        <w:tabs>
          <w:tab w:val="left" w:pos="284"/>
        </w:tabs>
        <w:spacing w:line="276" w:lineRule="auto"/>
        <w:rPr>
          <w:rFonts w:ascii="Arial" w:hAnsi="Arial" w:cs="Arial"/>
          <w:b/>
          <w:color w:val="000000" w:themeColor="text1"/>
        </w:rPr>
      </w:pPr>
      <w:r w:rsidRPr="005E1931">
        <w:rPr>
          <w:rFonts w:ascii="Arial" w:hAnsi="Arial" w:cs="Arial"/>
          <w:b/>
          <w:color w:val="000000" w:themeColor="text1"/>
        </w:rPr>
        <w:t xml:space="preserve"> Prawo zamówień publicznych (dalej jako: ustawa </w:t>
      </w:r>
      <w:proofErr w:type="spellStart"/>
      <w:r w:rsidRPr="005E1931">
        <w:rPr>
          <w:rFonts w:ascii="Arial" w:hAnsi="Arial" w:cs="Arial"/>
          <w:b/>
          <w:color w:val="000000" w:themeColor="text1"/>
        </w:rPr>
        <w:t>Pzp</w:t>
      </w:r>
      <w:proofErr w:type="spellEnd"/>
      <w:r w:rsidR="00272D23" w:rsidRPr="005E1931">
        <w:rPr>
          <w:rFonts w:ascii="Arial" w:hAnsi="Arial" w:cs="Arial"/>
          <w:b/>
          <w:color w:val="000000" w:themeColor="text1"/>
        </w:rPr>
        <w:t>.</w:t>
      </w:r>
      <w:r w:rsidRPr="005E1931">
        <w:rPr>
          <w:rFonts w:ascii="Arial" w:hAnsi="Arial" w:cs="Arial"/>
          <w:b/>
          <w:color w:val="000000" w:themeColor="text1"/>
        </w:rPr>
        <w:t>)</w:t>
      </w:r>
      <w:r w:rsidR="00D2359A" w:rsidRPr="005E1931">
        <w:rPr>
          <w:rFonts w:ascii="Arial" w:hAnsi="Arial" w:cs="Arial"/>
          <w:b/>
          <w:color w:val="000000" w:themeColor="text1"/>
        </w:rPr>
        <w:t xml:space="preserve">, </w:t>
      </w:r>
      <w:r w:rsidR="00F35BCF" w:rsidRPr="005E1931">
        <w:rPr>
          <w:rFonts w:ascii="Arial" w:hAnsi="Arial" w:cs="Arial"/>
          <w:color w:val="000000" w:themeColor="text1"/>
        </w:rPr>
        <w:t>n</w:t>
      </w:r>
      <w:r w:rsidR="00A97CB2" w:rsidRPr="005E1931">
        <w:rPr>
          <w:rFonts w:ascii="Arial" w:hAnsi="Arial" w:cs="Arial"/>
          <w:color w:val="000000" w:themeColor="text1"/>
        </w:rPr>
        <w:t>a potrzeby postępowania o udziele</w:t>
      </w:r>
      <w:r w:rsidR="00515F7F" w:rsidRPr="005E1931">
        <w:rPr>
          <w:rFonts w:ascii="Arial" w:hAnsi="Arial" w:cs="Arial"/>
          <w:color w:val="000000" w:themeColor="text1"/>
        </w:rPr>
        <w:t>nie zamówienia publicznego pn</w:t>
      </w:r>
      <w:r w:rsidR="00A00A81" w:rsidRPr="005E1931">
        <w:rPr>
          <w:rFonts w:ascii="Arial" w:hAnsi="Arial" w:cs="Arial"/>
          <w:color w:val="000000" w:themeColor="text1"/>
        </w:rPr>
        <w:t xml:space="preserve">. </w:t>
      </w:r>
      <w:r w:rsidR="005B13C5" w:rsidRPr="005E1931">
        <w:rPr>
          <w:rFonts w:ascii="Arial" w:hAnsi="Arial" w:cs="Arial"/>
          <w:b/>
          <w:color w:val="000000" w:themeColor="text1"/>
        </w:rPr>
        <w:t xml:space="preserve">„Sukcesywna dostawa środków pomocniczych refundowanych, drobnego sprzętu medycznego oraz środków opatrunkowych dla Domu Pomocy Społecznej Nr.1  im. Marie </w:t>
      </w:r>
      <w:proofErr w:type="spellStart"/>
      <w:r w:rsidR="005B13C5" w:rsidRPr="005E1931">
        <w:rPr>
          <w:rFonts w:ascii="Arial" w:hAnsi="Arial" w:cs="Arial"/>
          <w:b/>
          <w:color w:val="000000" w:themeColor="text1"/>
        </w:rPr>
        <w:t>Juchacz</w:t>
      </w:r>
      <w:proofErr w:type="spellEnd"/>
      <w:r w:rsidR="005B13C5" w:rsidRPr="005E1931">
        <w:rPr>
          <w:rFonts w:ascii="Arial" w:hAnsi="Arial" w:cs="Arial"/>
          <w:b/>
          <w:color w:val="000000" w:themeColor="text1"/>
        </w:rPr>
        <w:t xml:space="preserve"> </w:t>
      </w:r>
    </w:p>
    <w:p w14:paraId="4CD18D3A" w14:textId="5C4E1866" w:rsidR="005B13C5" w:rsidRPr="005E1931" w:rsidRDefault="005B13C5" w:rsidP="005E1931">
      <w:pPr>
        <w:tabs>
          <w:tab w:val="left" w:pos="284"/>
        </w:tabs>
        <w:spacing w:line="276" w:lineRule="auto"/>
        <w:rPr>
          <w:rFonts w:ascii="Arial" w:hAnsi="Arial" w:cs="Arial"/>
          <w:b/>
          <w:color w:val="000000" w:themeColor="text1"/>
        </w:rPr>
      </w:pPr>
      <w:r w:rsidRPr="005E1931">
        <w:rPr>
          <w:rFonts w:ascii="Arial" w:hAnsi="Arial" w:cs="Arial"/>
          <w:b/>
          <w:color w:val="000000" w:themeColor="text1"/>
        </w:rPr>
        <w:t>w Gorzowie Wlkp.”</w:t>
      </w:r>
    </w:p>
    <w:p w14:paraId="67D08D67" w14:textId="1E23BE4B" w:rsidR="00696E49" w:rsidRPr="005E1931" w:rsidRDefault="00696E49" w:rsidP="005E1931">
      <w:pPr>
        <w:spacing w:line="276" w:lineRule="auto"/>
        <w:rPr>
          <w:rFonts w:ascii="Arial" w:hAnsi="Arial" w:cs="Arial"/>
          <w:b/>
          <w:color w:val="000000" w:themeColor="text1"/>
        </w:rPr>
      </w:pPr>
    </w:p>
    <w:p w14:paraId="682F0C4A" w14:textId="77777777" w:rsidR="00D2359A" w:rsidRPr="005E1931" w:rsidRDefault="0014307E" w:rsidP="005E1931">
      <w:pPr>
        <w:pStyle w:val="Akapitzlist"/>
        <w:numPr>
          <w:ilvl w:val="0"/>
          <w:numId w:val="3"/>
        </w:numPr>
        <w:spacing w:line="276" w:lineRule="auto"/>
        <w:ind w:left="284" w:hanging="229"/>
        <w:rPr>
          <w:rFonts w:ascii="Arial" w:hAnsi="Arial" w:cs="Arial"/>
          <w:b/>
          <w:color w:val="000000" w:themeColor="text1"/>
          <w:u w:val="single"/>
        </w:rPr>
      </w:pPr>
      <w:r w:rsidRPr="005E1931">
        <w:rPr>
          <w:rFonts w:ascii="Arial" w:hAnsi="Arial" w:cs="Arial"/>
          <w:b/>
          <w:color w:val="000000" w:themeColor="text1"/>
          <w:u w:val="single"/>
        </w:rPr>
        <w:t>DOTYCZĄCE PODSTAW WYKLUCZENIA Z POSTĘPOWANIA</w:t>
      </w:r>
    </w:p>
    <w:p w14:paraId="6FF74F1E" w14:textId="77777777" w:rsidR="001F0906" w:rsidRPr="005E1931" w:rsidRDefault="00A97CB2" w:rsidP="005E1931">
      <w:pPr>
        <w:suppressAutoHyphens w:val="0"/>
        <w:spacing w:line="276" w:lineRule="auto"/>
        <w:rPr>
          <w:rFonts w:ascii="Arial" w:hAnsi="Arial" w:cs="Arial"/>
          <w:b/>
          <w:color w:val="000000" w:themeColor="text1"/>
          <w:u w:val="single"/>
          <w:lang w:eastAsia="pl-PL"/>
        </w:rPr>
      </w:pPr>
      <w:r w:rsidRPr="005E1931">
        <w:rPr>
          <w:rFonts w:ascii="Arial" w:hAnsi="Arial" w:cs="Arial"/>
          <w:color w:val="000000" w:themeColor="text1"/>
          <w:lang w:eastAsia="pl-PL"/>
        </w:rPr>
        <w:t xml:space="preserve">Przystępując do udziału w ww. postępowaniu o zamówienie publiczne oświadczam, </w:t>
      </w:r>
      <w:r w:rsidR="0014307E" w:rsidRPr="005E1931">
        <w:rPr>
          <w:rFonts w:ascii="Arial" w:hAnsi="Arial" w:cs="Arial"/>
          <w:color w:val="000000" w:themeColor="text1"/>
          <w:lang w:eastAsia="pl-PL"/>
        </w:rPr>
        <w:t>że:</w:t>
      </w:r>
    </w:p>
    <w:p w14:paraId="7DA322BD" w14:textId="6183C354" w:rsidR="002E1AA4" w:rsidRPr="005E1931" w:rsidRDefault="002E1AA4" w:rsidP="005E1931">
      <w:pPr>
        <w:pStyle w:val="Akapitzlist"/>
        <w:numPr>
          <w:ilvl w:val="0"/>
          <w:numId w:val="2"/>
        </w:numPr>
        <w:suppressAutoHyphens w:val="0"/>
        <w:spacing w:line="276" w:lineRule="auto"/>
        <w:ind w:left="426"/>
        <w:rPr>
          <w:rFonts w:ascii="Arial" w:hAnsi="Arial" w:cs="Arial"/>
          <w:color w:val="000000" w:themeColor="text1"/>
          <w:lang w:eastAsia="pl-PL"/>
        </w:rPr>
      </w:pPr>
      <w:r w:rsidRPr="005E1931">
        <w:rPr>
          <w:rFonts w:ascii="Arial" w:hAnsi="Arial" w:cs="Arial"/>
          <w:color w:val="000000" w:themeColor="text1"/>
          <w:lang w:eastAsia="pl-PL"/>
        </w:rPr>
        <w:t xml:space="preserve">nie podlegam wykluczeniu z postępowania na podstawie </w:t>
      </w:r>
      <w:bookmarkStart w:id="0" w:name="_Hlk102641575"/>
      <w:r w:rsidR="001F0906" w:rsidRPr="005E1931">
        <w:rPr>
          <w:rFonts w:ascii="Arial" w:hAnsi="Arial" w:cs="Arial"/>
          <w:b/>
          <w:bCs/>
          <w:color w:val="000000" w:themeColor="text1"/>
          <w:lang w:eastAsia="pl-PL"/>
        </w:rPr>
        <w:t>art. 108 ust. 1</w:t>
      </w:r>
      <w:r w:rsidR="00E31AFC" w:rsidRPr="005E1931">
        <w:rPr>
          <w:rFonts w:ascii="Arial" w:hAnsi="Arial" w:cs="Arial"/>
          <w:color w:val="000000" w:themeColor="text1"/>
          <w:lang w:eastAsia="pl-PL"/>
        </w:rPr>
        <w:t xml:space="preserve"> ustawy </w:t>
      </w:r>
      <w:proofErr w:type="spellStart"/>
      <w:r w:rsidR="00E31AFC" w:rsidRPr="005E1931">
        <w:rPr>
          <w:rFonts w:ascii="Arial" w:hAnsi="Arial" w:cs="Arial"/>
          <w:color w:val="000000" w:themeColor="text1"/>
          <w:lang w:eastAsia="pl-PL"/>
        </w:rPr>
        <w:t>Pzp</w:t>
      </w:r>
      <w:proofErr w:type="spellEnd"/>
      <w:r w:rsidR="00E31AFC" w:rsidRPr="005E1931">
        <w:rPr>
          <w:rFonts w:ascii="Arial" w:hAnsi="Arial" w:cs="Arial"/>
          <w:color w:val="000000" w:themeColor="text1"/>
          <w:lang w:eastAsia="pl-PL"/>
        </w:rPr>
        <w:t xml:space="preserve">, oraz </w:t>
      </w:r>
      <w:r w:rsidR="009A7A01" w:rsidRPr="005E1931">
        <w:rPr>
          <w:rFonts w:ascii="Arial" w:hAnsi="Arial" w:cs="Arial"/>
          <w:b/>
          <w:bCs/>
          <w:color w:val="000000" w:themeColor="text1"/>
          <w:lang w:eastAsia="pl-PL"/>
        </w:rPr>
        <w:t>art. 7 ust. 1</w:t>
      </w:r>
      <w:r w:rsidR="009A7A01" w:rsidRPr="005E1931">
        <w:rPr>
          <w:rFonts w:ascii="Arial" w:hAnsi="Arial" w:cs="Arial"/>
          <w:color w:val="000000" w:themeColor="text1"/>
          <w:lang w:eastAsia="pl-PL"/>
        </w:rPr>
        <w:t xml:space="preserve"> ustawy o szczególnych rozwiązaniach w zakresie przeciwdziałania wspieraniu agresji na Ukrainę oraz służących ochronie bezpieczeństwa narodowego</w:t>
      </w:r>
      <w:bookmarkEnd w:id="0"/>
    </w:p>
    <w:p w14:paraId="7B563236" w14:textId="59CF767F" w:rsidR="005E1931" w:rsidRPr="005E1931" w:rsidRDefault="001F0906" w:rsidP="005E1931">
      <w:pPr>
        <w:pStyle w:val="Akapitzlist"/>
        <w:numPr>
          <w:ilvl w:val="0"/>
          <w:numId w:val="2"/>
        </w:numPr>
        <w:suppressAutoHyphens w:val="0"/>
        <w:spacing w:line="276" w:lineRule="auto"/>
        <w:ind w:left="426"/>
        <w:rPr>
          <w:rFonts w:ascii="Arial" w:hAnsi="Arial" w:cs="Arial"/>
          <w:i/>
          <w:color w:val="000000" w:themeColor="text1"/>
          <w:lang w:eastAsia="pl-PL"/>
        </w:rPr>
      </w:pPr>
      <w:r w:rsidRPr="005E1931">
        <w:rPr>
          <w:rFonts w:ascii="Arial" w:hAnsi="Arial" w:cs="Arial"/>
          <w:color w:val="000000" w:themeColor="text1"/>
          <w:lang w:eastAsia="pl-PL"/>
        </w:rPr>
        <w:t>zachodzą w stosunku do mnie podstawy wyklucze</w:t>
      </w:r>
      <w:r w:rsidR="001E2D05" w:rsidRPr="005E1931">
        <w:rPr>
          <w:rFonts w:ascii="Arial" w:hAnsi="Arial" w:cs="Arial"/>
          <w:color w:val="000000" w:themeColor="text1"/>
          <w:lang w:eastAsia="pl-PL"/>
        </w:rPr>
        <w:t xml:space="preserve">nia z postępowania na podstawie </w:t>
      </w:r>
      <w:r w:rsidRPr="005E1931">
        <w:rPr>
          <w:rFonts w:ascii="Arial" w:hAnsi="Arial" w:cs="Arial"/>
          <w:color w:val="000000" w:themeColor="text1"/>
          <w:lang w:eastAsia="pl-PL"/>
        </w:rPr>
        <w:t xml:space="preserve">art..............ustawy </w:t>
      </w:r>
      <w:proofErr w:type="spellStart"/>
      <w:r w:rsidRPr="005E1931">
        <w:rPr>
          <w:rFonts w:ascii="Arial" w:hAnsi="Arial" w:cs="Arial"/>
          <w:color w:val="000000" w:themeColor="text1"/>
          <w:lang w:eastAsia="pl-PL"/>
        </w:rPr>
        <w:t>Pzp</w:t>
      </w:r>
      <w:proofErr w:type="spellEnd"/>
      <w:r w:rsidRPr="005E1931">
        <w:rPr>
          <w:rFonts w:ascii="Arial" w:hAnsi="Arial" w:cs="Arial"/>
          <w:color w:val="000000" w:themeColor="text1"/>
          <w:lang w:eastAsia="pl-PL"/>
        </w:rPr>
        <w:t xml:space="preserve"> (podać mającą zastosowanie podstawę wykluczenia</w:t>
      </w:r>
      <w:r w:rsidR="00477F62" w:rsidRPr="005E1931">
        <w:rPr>
          <w:rFonts w:ascii="Arial" w:hAnsi="Arial" w:cs="Arial"/>
          <w:color w:val="000000" w:themeColor="text1"/>
          <w:lang w:eastAsia="pl-PL"/>
        </w:rPr>
        <w:t>)</w:t>
      </w:r>
      <w:r w:rsidRPr="005E1931">
        <w:rPr>
          <w:rFonts w:ascii="Arial" w:hAnsi="Arial" w:cs="Arial"/>
          <w:color w:val="000000" w:themeColor="text1"/>
          <w:lang w:eastAsia="pl-PL"/>
        </w:rPr>
        <w:t>.</w:t>
      </w:r>
      <w:r w:rsidR="00477F62" w:rsidRPr="005E1931">
        <w:rPr>
          <w:rFonts w:ascii="Arial" w:hAnsi="Arial" w:cs="Arial"/>
          <w:color w:val="000000" w:themeColor="text1"/>
          <w:lang w:eastAsia="pl-PL"/>
        </w:rPr>
        <w:t xml:space="preserve"> </w:t>
      </w:r>
      <w:r w:rsidRPr="005E1931">
        <w:rPr>
          <w:rFonts w:ascii="Arial" w:hAnsi="Arial" w:cs="Arial"/>
          <w:color w:val="000000" w:themeColor="text1"/>
          <w:lang w:eastAsia="pl-PL"/>
        </w:rPr>
        <w:t>Jednocześnie oświadczam,</w:t>
      </w:r>
      <w:r w:rsidR="00477F62" w:rsidRPr="005E1931">
        <w:rPr>
          <w:rFonts w:ascii="Arial" w:hAnsi="Arial" w:cs="Arial"/>
          <w:color w:val="000000" w:themeColor="text1"/>
          <w:lang w:eastAsia="pl-PL"/>
        </w:rPr>
        <w:t xml:space="preserve"> </w:t>
      </w:r>
      <w:r w:rsidRPr="005E1931">
        <w:rPr>
          <w:rFonts w:ascii="Arial" w:hAnsi="Arial" w:cs="Arial"/>
          <w:color w:val="000000" w:themeColor="text1"/>
          <w:lang w:eastAsia="pl-PL"/>
        </w:rPr>
        <w:t>że w związku z ww. okolicznością, na podstawie art.</w:t>
      </w:r>
      <w:r w:rsidR="0011078B" w:rsidRPr="005E1931">
        <w:rPr>
          <w:rFonts w:ascii="Arial" w:hAnsi="Arial" w:cs="Arial"/>
          <w:color w:val="000000" w:themeColor="text1"/>
          <w:lang w:eastAsia="pl-PL"/>
        </w:rPr>
        <w:t xml:space="preserve"> </w:t>
      </w:r>
      <w:r w:rsidRPr="005E1931">
        <w:rPr>
          <w:rFonts w:ascii="Arial" w:hAnsi="Arial" w:cs="Arial"/>
          <w:color w:val="000000" w:themeColor="text1"/>
          <w:lang w:eastAsia="pl-PL"/>
        </w:rPr>
        <w:t>110 ust.</w:t>
      </w:r>
      <w:r w:rsidR="0011078B" w:rsidRPr="005E1931">
        <w:rPr>
          <w:rFonts w:ascii="Arial" w:hAnsi="Arial" w:cs="Arial"/>
          <w:color w:val="000000" w:themeColor="text1"/>
          <w:lang w:eastAsia="pl-PL"/>
        </w:rPr>
        <w:t xml:space="preserve"> </w:t>
      </w:r>
      <w:r w:rsidRPr="005E1931">
        <w:rPr>
          <w:rFonts w:ascii="Arial" w:hAnsi="Arial" w:cs="Arial"/>
          <w:color w:val="000000" w:themeColor="text1"/>
          <w:lang w:eastAsia="pl-PL"/>
        </w:rPr>
        <w:t>2 ustawy</w:t>
      </w:r>
      <w:r w:rsidR="00477F62" w:rsidRPr="005E1931">
        <w:rPr>
          <w:rFonts w:ascii="Arial" w:hAnsi="Arial" w:cs="Arial"/>
          <w:color w:val="000000" w:themeColor="text1"/>
          <w:lang w:eastAsia="pl-PL"/>
        </w:rPr>
        <w:t xml:space="preserve"> </w:t>
      </w:r>
      <w:proofErr w:type="spellStart"/>
      <w:r w:rsidR="001E2D05" w:rsidRPr="005E1931">
        <w:rPr>
          <w:rFonts w:ascii="Arial" w:hAnsi="Arial" w:cs="Arial"/>
          <w:color w:val="000000" w:themeColor="text1"/>
          <w:lang w:eastAsia="pl-PL"/>
        </w:rPr>
        <w:t>Pzp</w:t>
      </w:r>
      <w:proofErr w:type="spellEnd"/>
      <w:r w:rsidR="0011078B" w:rsidRPr="005E1931">
        <w:rPr>
          <w:rFonts w:ascii="Arial" w:hAnsi="Arial" w:cs="Arial"/>
          <w:color w:val="000000" w:themeColor="text1"/>
          <w:lang w:eastAsia="pl-PL"/>
        </w:rPr>
        <w:t>.</w:t>
      </w:r>
      <w:r w:rsidR="001E2D05" w:rsidRPr="005E1931">
        <w:rPr>
          <w:rFonts w:ascii="Arial" w:hAnsi="Arial" w:cs="Arial"/>
          <w:color w:val="000000" w:themeColor="text1"/>
          <w:lang w:eastAsia="pl-PL"/>
        </w:rPr>
        <w:t xml:space="preserve"> podjąłem następujące środki naprawcze:...…………………………………………</w:t>
      </w:r>
      <w:r w:rsidR="00AC5491" w:rsidRPr="005E1931">
        <w:rPr>
          <w:rFonts w:ascii="Arial" w:hAnsi="Arial" w:cs="Arial"/>
          <w:color w:val="000000" w:themeColor="text1"/>
          <w:lang w:eastAsia="pl-PL"/>
        </w:rPr>
        <w:t>……………</w:t>
      </w:r>
      <w:r w:rsidR="001E2D05" w:rsidRPr="005E1931">
        <w:rPr>
          <w:rFonts w:ascii="Arial" w:hAnsi="Arial" w:cs="Arial"/>
          <w:color w:val="000000" w:themeColor="text1"/>
          <w:lang w:eastAsia="pl-PL"/>
        </w:rPr>
        <w:t>…………………………</w:t>
      </w:r>
      <w:r w:rsidR="002E1AA4" w:rsidRPr="005E1931">
        <w:rPr>
          <w:rFonts w:ascii="Arial" w:hAnsi="Arial" w:cs="Arial"/>
          <w:color w:val="000000" w:themeColor="text1"/>
          <w:lang w:eastAsia="pl-PL"/>
        </w:rPr>
        <w:t xml:space="preserve"> </w:t>
      </w:r>
      <w:r w:rsidR="001E2D05" w:rsidRPr="005E1931">
        <w:rPr>
          <w:rFonts w:ascii="Arial" w:hAnsi="Arial" w:cs="Arial"/>
          <w:color w:val="000000" w:themeColor="text1"/>
          <w:lang w:eastAsia="pl-PL"/>
        </w:rPr>
        <w:t>…………………………………………………………………………………………………</w:t>
      </w:r>
    </w:p>
    <w:p w14:paraId="76789BC7" w14:textId="6CB87465" w:rsidR="00AC5491" w:rsidRPr="005E1931" w:rsidRDefault="002E1AA4" w:rsidP="005E1931">
      <w:pPr>
        <w:pStyle w:val="Akapitzlist"/>
        <w:suppressAutoHyphens w:val="0"/>
        <w:spacing w:line="276" w:lineRule="auto"/>
        <w:ind w:left="426"/>
        <w:rPr>
          <w:rFonts w:ascii="Arial" w:hAnsi="Arial" w:cs="Arial"/>
          <w:i/>
          <w:color w:val="000000" w:themeColor="text1"/>
          <w:lang w:eastAsia="pl-PL"/>
        </w:rPr>
      </w:pPr>
      <w:r w:rsidRPr="005E1931">
        <w:rPr>
          <w:rFonts w:ascii="Arial" w:hAnsi="Arial" w:cs="Arial"/>
          <w:i/>
          <w:color w:val="000000" w:themeColor="text1"/>
          <w:lang w:eastAsia="pl-PL"/>
        </w:rPr>
        <w:t>(wypełnić</w:t>
      </w:r>
      <w:r w:rsidR="001E2D05" w:rsidRPr="005E1931">
        <w:rPr>
          <w:rFonts w:ascii="Arial" w:hAnsi="Arial" w:cs="Arial"/>
          <w:i/>
          <w:color w:val="000000" w:themeColor="text1"/>
          <w:lang w:eastAsia="pl-PL"/>
        </w:rPr>
        <w:t xml:space="preserve"> </w:t>
      </w:r>
      <w:r w:rsidRPr="005E1931">
        <w:rPr>
          <w:rFonts w:ascii="Arial" w:hAnsi="Arial" w:cs="Arial"/>
          <w:i/>
          <w:color w:val="000000" w:themeColor="text1"/>
          <w:lang w:eastAsia="pl-PL"/>
        </w:rPr>
        <w:t>jeżeli dotyczy)</w:t>
      </w:r>
    </w:p>
    <w:p w14:paraId="0BFD0986" w14:textId="77777777" w:rsidR="0014307E" w:rsidRPr="005E1931" w:rsidRDefault="0014307E" w:rsidP="005E1931">
      <w:pPr>
        <w:suppressAutoHyphens w:val="0"/>
        <w:spacing w:line="276" w:lineRule="auto"/>
        <w:rPr>
          <w:rFonts w:ascii="Arial" w:hAnsi="Arial" w:cs="Arial"/>
          <w:color w:val="000000" w:themeColor="text1"/>
          <w:lang w:eastAsia="pl-PL"/>
        </w:rPr>
      </w:pPr>
    </w:p>
    <w:p w14:paraId="05630046" w14:textId="77777777" w:rsidR="007D4E9D" w:rsidRPr="005E1931" w:rsidRDefault="00A97CB2" w:rsidP="005E1931">
      <w:pPr>
        <w:pStyle w:val="Akapitzlist"/>
        <w:numPr>
          <w:ilvl w:val="0"/>
          <w:numId w:val="3"/>
        </w:numPr>
        <w:spacing w:line="276" w:lineRule="auto"/>
        <w:ind w:left="284" w:hanging="229"/>
        <w:rPr>
          <w:rFonts w:ascii="Arial" w:hAnsi="Arial" w:cs="Arial"/>
          <w:b/>
          <w:color w:val="000000" w:themeColor="text1"/>
          <w:u w:val="single"/>
          <w:lang w:eastAsia="pl-PL"/>
        </w:rPr>
      </w:pPr>
      <w:r w:rsidRPr="005E1931">
        <w:rPr>
          <w:rFonts w:ascii="Arial" w:hAnsi="Arial" w:cs="Arial"/>
          <w:b/>
          <w:color w:val="000000" w:themeColor="text1"/>
          <w:u w:val="single"/>
          <w:lang w:eastAsia="pl-PL"/>
        </w:rPr>
        <w:t>DOTYCZĄCE</w:t>
      </w:r>
      <w:r w:rsidR="007D4E9D" w:rsidRPr="005E1931">
        <w:rPr>
          <w:rFonts w:ascii="Arial" w:hAnsi="Arial" w:cs="Arial"/>
          <w:b/>
          <w:color w:val="000000" w:themeColor="text1"/>
          <w:u w:val="single"/>
          <w:lang w:eastAsia="pl-PL"/>
        </w:rPr>
        <w:t xml:space="preserve"> SPEŁNIANIA WARUNKÓW UDZIAŁU W POSTĘPOWANIU</w:t>
      </w:r>
    </w:p>
    <w:p w14:paraId="32D94416" w14:textId="36D0821B" w:rsidR="001E2D05" w:rsidRPr="005E1931" w:rsidRDefault="002E1AA4" w:rsidP="005E1931">
      <w:pPr>
        <w:suppressAutoHyphens w:val="0"/>
        <w:spacing w:line="276" w:lineRule="auto"/>
        <w:rPr>
          <w:rFonts w:ascii="Arial" w:hAnsi="Arial" w:cs="Arial"/>
          <w:color w:val="000000" w:themeColor="text1"/>
          <w:lang w:eastAsia="pl-PL"/>
        </w:rPr>
      </w:pPr>
      <w:r w:rsidRPr="005E1931">
        <w:rPr>
          <w:rFonts w:ascii="Arial" w:hAnsi="Arial" w:cs="Arial"/>
          <w:color w:val="000000" w:themeColor="text1"/>
          <w:lang w:eastAsia="pl-PL"/>
        </w:rPr>
        <w:t>Przystępując do udziału w</w:t>
      </w:r>
      <w:r w:rsidR="00A97CB2" w:rsidRPr="005E1931">
        <w:rPr>
          <w:rFonts w:ascii="Arial" w:hAnsi="Arial" w:cs="Arial"/>
          <w:color w:val="000000" w:themeColor="text1"/>
          <w:lang w:eastAsia="pl-PL"/>
        </w:rPr>
        <w:t xml:space="preserve"> ww.</w:t>
      </w:r>
      <w:r w:rsidRPr="005E1931">
        <w:rPr>
          <w:rFonts w:ascii="Arial" w:hAnsi="Arial" w:cs="Arial"/>
          <w:color w:val="000000" w:themeColor="text1"/>
          <w:lang w:eastAsia="pl-PL"/>
        </w:rPr>
        <w:t xml:space="preserve"> postępowaniu o zamówienie publiczne oświadczam, że</w:t>
      </w:r>
      <w:r w:rsidR="00A97CB2" w:rsidRPr="005E1931">
        <w:rPr>
          <w:rFonts w:ascii="Arial" w:hAnsi="Arial" w:cs="Arial"/>
          <w:color w:val="000000" w:themeColor="text1"/>
          <w:lang w:eastAsia="pl-PL"/>
        </w:rPr>
        <w:t>:</w:t>
      </w:r>
      <w:r w:rsidRPr="005E1931">
        <w:rPr>
          <w:rFonts w:ascii="Arial" w:hAnsi="Arial" w:cs="Arial"/>
          <w:color w:val="000000" w:themeColor="text1"/>
          <w:lang w:eastAsia="pl-PL"/>
        </w:rPr>
        <w:t xml:space="preserve"> </w:t>
      </w:r>
    </w:p>
    <w:p w14:paraId="0D5A1156" w14:textId="08ACE415" w:rsidR="002B7D98" w:rsidRPr="005E1931" w:rsidRDefault="002E1AA4" w:rsidP="005E1931">
      <w:pPr>
        <w:pStyle w:val="Akapitzlist"/>
        <w:numPr>
          <w:ilvl w:val="0"/>
          <w:numId w:val="4"/>
        </w:numPr>
        <w:suppressAutoHyphens w:val="0"/>
        <w:spacing w:line="276" w:lineRule="auto"/>
        <w:ind w:left="284"/>
        <w:rPr>
          <w:rFonts w:ascii="Arial" w:hAnsi="Arial" w:cs="Arial"/>
          <w:bCs/>
          <w:color w:val="000000" w:themeColor="text1"/>
          <w:lang w:eastAsia="pl-PL"/>
        </w:rPr>
      </w:pPr>
      <w:r w:rsidRPr="005E1931">
        <w:rPr>
          <w:rFonts w:ascii="Arial" w:hAnsi="Arial" w:cs="Arial"/>
          <w:color w:val="000000" w:themeColor="text1"/>
          <w:lang w:eastAsia="pl-PL"/>
        </w:rPr>
        <w:t xml:space="preserve">spełniam warunki </w:t>
      </w:r>
      <w:r w:rsidR="007D4E9D" w:rsidRPr="005E1931">
        <w:rPr>
          <w:rFonts w:ascii="Arial" w:hAnsi="Arial" w:cs="Arial"/>
          <w:color w:val="000000" w:themeColor="text1"/>
          <w:lang w:eastAsia="pl-PL"/>
        </w:rPr>
        <w:t xml:space="preserve">udziału w postępowaniu określone przez Zamawiającego </w:t>
      </w:r>
      <w:r w:rsidR="005E1931">
        <w:rPr>
          <w:rFonts w:ascii="Arial" w:hAnsi="Arial" w:cs="Arial"/>
          <w:color w:val="000000" w:themeColor="text1"/>
          <w:lang w:eastAsia="pl-PL"/>
        </w:rPr>
        <w:t xml:space="preserve">                     </w:t>
      </w:r>
      <w:r w:rsidR="007D4E9D" w:rsidRPr="005E1931">
        <w:rPr>
          <w:rFonts w:ascii="Arial" w:hAnsi="Arial" w:cs="Arial"/>
          <w:color w:val="000000" w:themeColor="text1"/>
          <w:lang w:eastAsia="pl-PL"/>
        </w:rPr>
        <w:t xml:space="preserve">w </w:t>
      </w:r>
      <w:r w:rsidR="001E2D05" w:rsidRPr="005E1931">
        <w:rPr>
          <w:rFonts w:ascii="Arial" w:hAnsi="Arial" w:cs="Arial"/>
          <w:bCs/>
          <w:color w:val="000000" w:themeColor="text1"/>
          <w:lang w:eastAsia="pl-PL"/>
        </w:rPr>
        <w:t xml:space="preserve">Specyfikacji </w:t>
      </w:r>
      <w:r w:rsidR="007D4E9D" w:rsidRPr="005E1931">
        <w:rPr>
          <w:rFonts w:ascii="Arial" w:hAnsi="Arial" w:cs="Arial"/>
          <w:bCs/>
          <w:color w:val="000000" w:themeColor="text1"/>
          <w:lang w:eastAsia="pl-PL"/>
        </w:rPr>
        <w:t xml:space="preserve">Warunków Zamówienia </w:t>
      </w:r>
      <w:r w:rsidRPr="005E1931">
        <w:rPr>
          <w:rFonts w:ascii="Arial" w:hAnsi="Arial" w:cs="Arial"/>
          <w:bCs/>
          <w:color w:val="000000" w:themeColor="text1"/>
          <w:lang w:eastAsia="pl-PL"/>
        </w:rPr>
        <w:t xml:space="preserve">w rozdziale </w:t>
      </w:r>
      <w:r w:rsidR="002B7D98" w:rsidRPr="005E1931">
        <w:rPr>
          <w:rFonts w:ascii="Arial" w:hAnsi="Arial" w:cs="Arial"/>
          <w:bCs/>
          <w:color w:val="000000" w:themeColor="text1"/>
          <w:lang w:eastAsia="pl-PL"/>
        </w:rPr>
        <w:t xml:space="preserve">IX </w:t>
      </w:r>
    </w:p>
    <w:p w14:paraId="656C70E3" w14:textId="781C1A2D" w:rsidR="001E2D05" w:rsidRPr="005E1931" w:rsidRDefault="001E2D05" w:rsidP="005E1931">
      <w:pPr>
        <w:pStyle w:val="Akapitzlist"/>
        <w:numPr>
          <w:ilvl w:val="0"/>
          <w:numId w:val="4"/>
        </w:numPr>
        <w:suppressAutoHyphens w:val="0"/>
        <w:spacing w:line="276" w:lineRule="auto"/>
        <w:ind w:left="284"/>
        <w:rPr>
          <w:rFonts w:ascii="Arial" w:hAnsi="Arial" w:cs="Arial"/>
          <w:color w:val="000000" w:themeColor="text1"/>
          <w:lang w:eastAsia="pl-PL"/>
        </w:rPr>
      </w:pPr>
      <w:r w:rsidRPr="005E1931">
        <w:rPr>
          <w:rFonts w:ascii="Arial" w:hAnsi="Arial" w:cs="Arial"/>
          <w:color w:val="000000" w:themeColor="text1"/>
          <w:lang w:eastAsia="pl-PL"/>
        </w:rPr>
        <w:t xml:space="preserve">w celu wykazania spełniania warunków udziału w postępowaniu określonych przez Zamawiającego </w:t>
      </w:r>
      <w:r w:rsidR="0011078B" w:rsidRPr="005E1931">
        <w:rPr>
          <w:rFonts w:ascii="Arial" w:hAnsi="Arial" w:cs="Arial"/>
          <w:color w:val="000000" w:themeColor="text1"/>
          <w:lang w:eastAsia="pl-PL"/>
        </w:rPr>
        <w:t xml:space="preserve"> </w:t>
      </w:r>
      <w:r w:rsidRPr="005E1931">
        <w:rPr>
          <w:rFonts w:ascii="Arial" w:hAnsi="Arial" w:cs="Arial"/>
          <w:color w:val="000000" w:themeColor="text1"/>
          <w:lang w:eastAsia="pl-PL"/>
        </w:rPr>
        <w:t>w Specyfikacji Warunków Zamówienia</w:t>
      </w:r>
      <w:r w:rsidR="006B2BA7" w:rsidRPr="005E1931">
        <w:rPr>
          <w:rFonts w:ascii="Arial" w:hAnsi="Arial" w:cs="Arial"/>
          <w:color w:val="000000" w:themeColor="text1"/>
          <w:lang w:eastAsia="pl-PL"/>
        </w:rPr>
        <w:t xml:space="preserve"> w rozdziale </w:t>
      </w:r>
      <w:r w:rsidR="002B7D98" w:rsidRPr="005E1931">
        <w:rPr>
          <w:rFonts w:ascii="Arial" w:hAnsi="Arial" w:cs="Arial"/>
          <w:color w:val="000000" w:themeColor="text1"/>
          <w:lang w:eastAsia="pl-PL"/>
        </w:rPr>
        <w:t>IX</w:t>
      </w:r>
      <w:r w:rsidRPr="005E1931">
        <w:rPr>
          <w:rFonts w:ascii="Arial" w:hAnsi="Arial" w:cs="Arial"/>
          <w:color w:val="000000" w:themeColor="text1"/>
          <w:lang w:eastAsia="pl-PL"/>
        </w:rPr>
        <w:t>, polegam na zasobach następującego/</w:t>
      </w:r>
      <w:proofErr w:type="spellStart"/>
      <w:r w:rsidRPr="005E1931">
        <w:rPr>
          <w:rFonts w:ascii="Arial" w:hAnsi="Arial" w:cs="Arial"/>
          <w:color w:val="000000" w:themeColor="text1"/>
          <w:lang w:eastAsia="pl-PL"/>
        </w:rPr>
        <w:t>ych</w:t>
      </w:r>
      <w:proofErr w:type="spellEnd"/>
      <w:r w:rsidRPr="005E1931">
        <w:rPr>
          <w:rFonts w:ascii="Arial" w:hAnsi="Arial" w:cs="Arial"/>
          <w:color w:val="000000" w:themeColor="text1"/>
          <w:lang w:eastAsia="pl-PL"/>
        </w:rPr>
        <w:t xml:space="preserve"> podmiotu/ów: ………………………………………………………………..…………………………………</w:t>
      </w:r>
    </w:p>
    <w:p w14:paraId="0C338F22" w14:textId="0C55B3DB" w:rsidR="001E2D05" w:rsidRPr="005E1931" w:rsidRDefault="006B2BA7" w:rsidP="005E1931">
      <w:pPr>
        <w:pStyle w:val="Akapitzlist"/>
        <w:suppressAutoHyphens w:val="0"/>
        <w:spacing w:line="276" w:lineRule="auto"/>
        <w:ind w:left="284"/>
        <w:rPr>
          <w:rFonts w:ascii="Arial" w:hAnsi="Arial" w:cs="Arial"/>
          <w:color w:val="000000" w:themeColor="text1"/>
          <w:lang w:eastAsia="pl-PL"/>
        </w:rPr>
      </w:pPr>
      <w:r w:rsidRPr="005E1931">
        <w:rPr>
          <w:rFonts w:ascii="Arial" w:hAnsi="Arial" w:cs="Arial"/>
          <w:color w:val="000000" w:themeColor="text1"/>
          <w:lang w:eastAsia="pl-PL"/>
        </w:rPr>
        <w:t>w</w:t>
      </w:r>
      <w:r w:rsidR="001E2D05" w:rsidRPr="005E1931">
        <w:rPr>
          <w:rFonts w:ascii="Arial" w:hAnsi="Arial" w:cs="Arial"/>
          <w:color w:val="000000" w:themeColor="text1"/>
          <w:lang w:eastAsia="pl-PL"/>
        </w:rPr>
        <w:t xml:space="preserve"> następującym zakresie: </w:t>
      </w:r>
    </w:p>
    <w:p w14:paraId="3106B696" w14:textId="3D6B8F66" w:rsidR="001E2D05" w:rsidRPr="005E1931" w:rsidRDefault="001E2D05" w:rsidP="005E1931">
      <w:pPr>
        <w:suppressAutoHyphens w:val="0"/>
        <w:spacing w:line="276" w:lineRule="auto"/>
        <w:ind w:left="284"/>
        <w:rPr>
          <w:rFonts w:ascii="Arial" w:hAnsi="Arial" w:cs="Arial"/>
          <w:color w:val="000000" w:themeColor="text1"/>
          <w:lang w:eastAsia="pl-PL"/>
        </w:rPr>
      </w:pPr>
      <w:r w:rsidRPr="005E1931">
        <w:rPr>
          <w:rFonts w:ascii="Arial" w:hAnsi="Arial" w:cs="Arial"/>
          <w:color w:val="000000" w:themeColor="text1"/>
          <w:lang w:eastAsia="pl-PL"/>
        </w:rPr>
        <w:t>………………………………………………</w:t>
      </w:r>
      <w:r w:rsidR="00E1663B" w:rsidRPr="005E1931">
        <w:rPr>
          <w:rFonts w:ascii="Arial" w:hAnsi="Arial" w:cs="Arial"/>
          <w:color w:val="000000" w:themeColor="text1"/>
          <w:lang w:eastAsia="pl-PL"/>
        </w:rPr>
        <w:t>…………………………………………</w:t>
      </w:r>
      <w:r w:rsidR="00D465E2">
        <w:rPr>
          <w:rFonts w:ascii="Arial" w:hAnsi="Arial" w:cs="Arial"/>
          <w:color w:val="000000" w:themeColor="text1"/>
          <w:lang w:eastAsia="pl-PL"/>
        </w:rPr>
        <w:t>………..</w:t>
      </w:r>
      <w:r w:rsidR="00E1663B" w:rsidRPr="005E1931">
        <w:rPr>
          <w:rFonts w:ascii="Arial" w:hAnsi="Arial" w:cs="Arial"/>
          <w:color w:val="000000" w:themeColor="text1"/>
          <w:lang w:eastAsia="pl-PL"/>
        </w:rPr>
        <w:t xml:space="preserve"> </w:t>
      </w:r>
      <w:r w:rsidRPr="005E1931">
        <w:rPr>
          <w:rFonts w:ascii="Arial" w:hAnsi="Arial" w:cs="Arial"/>
          <w:color w:val="000000" w:themeColor="text1"/>
          <w:lang w:eastAsia="pl-PL"/>
        </w:rPr>
        <w:t>(wskazać podmiot i określić zakres dla danego podmiotu</w:t>
      </w:r>
      <w:r w:rsidR="00AD5C2B" w:rsidRPr="005E1931">
        <w:rPr>
          <w:rFonts w:ascii="Arial" w:hAnsi="Arial" w:cs="Arial"/>
          <w:color w:val="000000" w:themeColor="text1"/>
          <w:lang w:eastAsia="pl-PL"/>
        </w:rPr>
        <w:t xml:space="preserve"> – jeżeli dotyczy</w:t>
      </w:r>
      <w:r w:rsidRPr="005E1931">
        <w:rPr>
          <w:rFonts w:ascii="Arial" w:hAnsi="Arial" w:cs="Arial"/>
          <w:color w:val="000000" w:themeColor="text1"/>
          <w:lang w:eastAsia="pl-PL"/>
        </w:rPr>
        <w:t>).</w:t>
      </w:r>
    </w:p>
    <w:p w14:paraId="4B5F06DA" w14:textId="1796BFED" w:rsidR="002B7D98" w:rsidRPr="005E1931" w:rsidRDefault="002B7D98" w:rsidP="005E1931">
      <w:pPr>
        <w:suppressAutoHyphens w:val="0"/>
        <w:spacing w:line="276" w:lineRule="auto"/>
        <w:ind w:left="284"/>
        <w:rPr>
          <w:rFonts w:ascii="Arial" w:hAnsi="Arial" w:cs="Arial"/>
          <w:color w:val="000000" w:themeColor="text1"/>
          <w:lang w:eastAsia="pl-PL"/>
        </w:rPr>
      </w:pPr>
    </w:p>
    <w:p w14:paraId="70ED655A" w14:textId="16CD8759" w:rsidR="007D4E9D" w:rsidRPr="005E1931" w:rsidRDefault="007D4E9D" w:rsidP="005E1931">
      <w:pPr>
        <w:suppressAutoHyphens w:val="0"/>
        <w:spacing w:line="276" w:lineRule="auto"/>
        <w:rPr>
          <w:rFonts w:ascii="Arial" w:hAnsi="Arial" w:cs="Arial"/>
          <w:color w:val="000000" w:themeColor="text1"/>
          <w:lang w:eastAsia="pl-PL"/>
        </w:rPr>
      </w:pPr>
      <w:r w:rsidRPr="005E1931">
        <w:rPr>
          <w:rFonts w:ascii="Arial" w:hAnsi="Arial" w:cs="Arial"/>
          <w:color w:val="000000" w:themeColor="text1"/>
          <w:lang w:eastAsia="pl-PL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7B8577B" w14:textId="5357D40D" w:rsidR="00CC2861" w:rsidRPr="005E1931" w:rsidRDefault="007D4E9D" w:rsidP="005E1931">
      <w:pPr>
        <w:suppressAutoHyphens w:val="0"/>
        <w:spacing w:line="276" w:lineRule="auto"/>
        <w:rPr>
          <w:rFonts w:ascii="Arial" w:hAnsi="Arial" w:cs="Arial"/>
          <w:color w:val="000000" w:themeColor="text1"/>
          <w:lang w:eastAsia="pl-PL"/>
        </w:rPr>
      </w:pPr>
      <w:r w:rsidRPr="005E1931">
        <w:rPr>
          <w:rFonts w:ascii="Arial" w:hAnsi="Arial" w:cs="Arial"/>
          <w:color w:val="000000" w:themeColor="text1"/>
          <w:lang w:eastAsia="pl-PL"/>
        </w:rPr>
        <w:tab/>
      </w:r>
      <w:r w:rsidRPr="005E1931">
        <w:rPr>
          <w:rFonts w:ascii="Arial" w:hAnsi="Arial" w:cs="Arial"/>
          <w:color w:val="000000" w:themeColor="text1"/>
          <w:lang w:eastAsia="pl-PL"/>
        </w:rPr>
        <w:tab/>
      </w:r>
      <w:r w:rsidRPr="005E1931">
        <w:rPr>
          <w:rFonts w:ascii="Arial" w:hAnsi="Arial" w:cs="Arial"/>
          <w:color w:val="000000" w:themeColor="text1"/>
          <w:lang w:eastAsia="pl-PL"/>
        </w:rPr>
        <w:tab/>
      </w:r>
      <w:r w:rsidRPr="005E1931">
        <w:rPr>
          <w:rFonts w:ascii="Arial" w:hAnsi="Arial" w:cs="Arial"/>
          <w:color w:val="000000" w:themeColor="text1"/>
          <w:lang w:eastAsia="pl-PL"/>
        </w:rPr>
        <w:tab/>
      </w:r>
      <w:r w:rsidRPr="005E1931">
        <w:rPr>
          <w:rFonts w:ascii="Arial" w:hAnsi="Arial" w:cs="Arial"/>
          <w:color w:val="000000" w:themeColor="text1"/>
          <w:lang w:eastAsia="pl-PL"/>
        </w:rPr>
        <w:tab/>
      </w:r>
    </w:p>
    <w:p w14:paraId="61ECF1FC" w14:textId="2D36CADE" w:rsidR="009542D6" w:rsidRPr="005E1931" w:rsidRDefault="004F170A" w:rsidP="005E1931">
      <w:pPr>
        <w:suppressAutoHyphens w:val="0"/>
        <w:spacing w:line="276" w:lineRule="auto"/>
        <w:rPr>
          <w:rFonts w:ascii="Arial" w:hAnsi="Arial" w:cs="Arial"/>
          <w:color w:val="000000" w:themeColor="text1"/>
          <w:u w:val="single"/>
          <w:lang w:eastAsia="pl-PL"/>
        </w:rPr>
      </w:pPr>
      <w:r w:rsidRPr="005E1931">
        <w:rPr>
          <w:rFonts w:ascii="Arial" w:hAnsi="Arial" w:cs="Arial"/>
          <w:color w:val="000000" w:themeColor="text1"/>
          <w:u w:val="single"/>
          <w:lang w:eastAsia="pl-PL"/>
        </w:rPr>
        <w:t xml:space="preserve">UWAGA: </w:t>
      </w:r>
      <w:r w:rsidR="00E1663B" w:rsidRPr="005E1931">
        <w:rPr>
          <w:rFonts w:ascii="Arial" w:hAnsi="Arial" w:cs="Arial"/>
          <w:color w:val="000000" w:themeColor="text1"/>
          <w:u w:val="single"/>
          <w:lang w:eastAsia="pl-PL"/>
        </w:rPr>
        <w:t>W przypadku wspólnego ubiegania się o zamówienie przez Wykonawców, niniejsze oświadczenie składa każdy</w:t>
      </w:r>
      <w:r w:rsidR="005152E1" w:rsidRPr="005E1931">
        <w:rPr>
          <w:rFonts w:ascii="Arial" w:hAnsi="Arial" w:cs="Arial"/>
          <w:color w:val="000000" w:themeColor="text1"/>
          <w:u w:val="single"/>
          <w:lang w:eastAsia="pl-PL"/>
        </w:rPr>
        <w:t xml:space="preserve"> </w:t>
      </w:r>
      <w:r w:rsidR="00E1663B" w:rsidRPr="005E1931">
        <w:rPr>
          <w:rFonts w:ascii="Arial" w:hAnsi="Arial" w:cs="Arial"/>
          <w:color w:val="000000" w:themeColor="text1"/>
          <w:u w:val="single"/>
          <w:lang w:eastAsia="pl-PL"/>
        </w:rPr>
        <w:t>z wykonawców</w:t>
      </w:r>
    </w:p>
    <w:p w14:paraId="2A117A58" w14:textId="7B8F57AF" w:rsidR="009542D6" w:rsidRPr="005E1931" w:rsidRDefault="009542D6" w:rsidP="005E1931">
      <w:pPr>
        <w:suppressAutoHyphens w:val="0"/>
        <w:spacing w:line="276" w:lineRule="auto"/>
        <w:rPr>
          <w:rFonts w:ascii="Arial" w:hAnsi="Arial" w:cs="Arial"/>
          <w:color w:val="000000" w:themeColor="text1"/>
          <w:u w:val="single"/>
          <w:lang w:eastAsia="pl-PL"/>
        </w:rPr>
      </w:pPr>
    </w:p>
    <w:p w14:paraId="4523CCFC" w14:textId="097BB57E" w:rsidR="009542D6" w:rsidRPr="005E1931" w:rsidRDefault="009542D6" w:rsidP="005E1931">
      <w:pPr>
        <w:suppressAutoHyphens w:val="0"/>
        <w:spacing w:line="276" w:lineRule="auto"/>
        <w:rPr>
          <w:rFonts w:ascii="Arial" w:hAnsi="Arial" w:cs="Arial"/>
          <w:color w:val="000000" w:themeColor="text1"/>
          <w:u w:val="single"/>
          <w:lang w:eastAsia="pl-PL"/>
        </w:rPr>
      </w:pPr>
    </w:p>
    <w:p w14:paraId="69EE635C" w14:textId="7966B049" w:rsidR="009542D6" w:rsidRPr="005E1931" w:rsidRDefault="009542D6" w:rsidP="005E1931">
      <w:pPr>
        <w:suppressAutoHyphens w:val="0"/>
        <w:spacing w:line="276" w:lineRule="auto"/>
        <w:rPr>
          <w:rFonts w:ascii="Arial" w:hAnsi="Arial" w:cs="Arial"/>
          <w:color w:val="000000" w:themeColor="text1"/>
          <w:u w:val="single"/>
          <w:lang w:eastAsia="pl-PL"/>
        </w:rPr>
      </w:pPr>
    </w:p>
    <w:sectPr w:rsidR="009542D6" w:rsidRPr="005E1931" w:rsidSect="007A2E63">
      <w:headerReference w:type="default" r:id="rId8"/>
      <w:footerReference w:type="default" r:id="rId9"/>
      <w:headerReference w:type="first" r:id="rId10"/>
      <w:type w:val="continuous"/>
      <w:pgSz w:w="11906" w:h="16838"/>
      <w:pgMar w:top="1418" w:right="1134" w:bottom="1135" w:left="1418" w:header="709" w:footer="2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1A628F" w14:textId="77777777" w:rsidR="003705A9" w:rsidRDefault="003705A9">
      <w:r>
        <w:separator/>
      </w:r>
    </w:p>
  </w:endnote>
  <w:endnote w:type="continuationSeparator" w:id="0">
    <w:p w14:paraId="65472E7F" w14:textId="77777777" w:rsidR="003705A9" w:rsidRDefault="003705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tarSymbol">
    <w:altName w:val="Arial Unicode MS"/>
    <w:panose1 w:val="00000000000000000000"/>
    <w:charset w:val="02"/>
    <w:family w:val="auto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4749893"/>
      <w:docPartObj>
        <w:docPartGallery w:val="Page Numbers (Bottom of Page)"/>
        <w:docPartUnique/>
      </w:docPartObj>
    </w:sdtPr>
    <w:sdtEndPr/>
    <w:sdtContent>
      <w:p w14:paraId="216E3CBE" w14:textId="77777777" w:rsidR="00A44341" w:rsidRDefault="00A4434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152D">
          <w:rPr>
            <w:noProof/>
          </w:rPr>
          <w:t>28</w:t>
        </w:r>
        <w:r>
          <w:fldChar w:fldCharType="end"/>
        </w:r>
      </w:p>
    </w:sdtContent>
  </w:sdt>
  <w:p w14:paraId="1D1D1114" w14:textId="77777777" w:rsidR="00A44341" w:rsidRDefault="00A44341" w:rsidP="00057D48">
    <w:pPr>
      <w:pStyle w:val="Stopka"/>
      <w:suppressLineNumbers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3519EB" w14:textId="77777777" w:rsidR="003705A9" w:rsidRDefault="003705A9">
      <w:r>
        <w:separator/>
      </w:r>
    </w:p>
  </w:footnote>
  <w:footnote w:type="continuationSeparator" w:id="0">
    <w:p w14:paraId="4BA6D23F" w14:textId="77777777" w:rsidR="003705A9" w:rsidRDefault="003705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42A69C" w14:textId="3BBC06F9" w:rsidR="00A44341" w:rsidRPr="007A2E63" w:rsidRDefault="00A44341" w:rsidP="00E67A91">
    <w:pPr>
      <w:pStyle w:val="Nagwek"/>
      <w:ind w:firstLine="0"/>
      <w:jc w:val="left"/>
      <w:rPr>
        <w:rFonts w:asciiTheme="minorHAnsi" w:hAnsiTheme="minorHAns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1D583" w14:textId="77777777" w:rsidR="00A44341" w:rsidRPr="0068760B" w:rsidRDefault="00A44341" w:rsidP="009D0B43">
    <w:pPr>
      <w:pStyle w:val="Nagwek"/>
      <w:ind w:firstLine="0"/>
      <w:rPr>
        <w:rFonts w:asciiTheme="minorHAnsi" w:hAnsiTheme="minorHAnsi"/>
      </w:rPr>
    </w:pPr>
    <w:r>
      <w:rPr>
        <w:rFonts w:asciiTheme="minorHAnsi" w:hAnsiTheme="minorHAnsi"/>
      </w:rPr>
      <w:t>07</w:t>
    </w:r>
    <w:r w:rsidRPr="0068760B">
      <w:rPr>
        <w:rFonts w:asciiTheme="minorHAnsi" w:hAnsiTheme="minorHAnsi"/>
      </w:rPr>
      <w:t>/PN/2020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8D18693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2DCC6414"/>
    <w:name w:val="WW8Num2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Wingdings"/>
        <w:b w:val="0"/>
        <w:sz w:val="24"/>
        <w:szCs w:val="24"/>
      </w:rPr>
    </w:lvl>
  </w:abstractNum>
  <w:abstractNum w:abstractNumId="2" w15:restartNumberingAfterBreak="0">
    <w:nsid w:val="00000003"/>
    <w:multiLevelType w:val="multilevel"/>
    <w:tmpl w:val="72E64CAE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4"/>
    <w:multiLevelType w:val="singleLevel"/>
    <w:tmpl w:val="8732EFAC"/>
    <w:name w:val="WW8Num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b w:val="0"/>
        <w:i w:val="0"/>
        <w:sz w:val="24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893"/>
        </w:tabs>
        <w:ind w:left="893" w:hanging="360"/>
      </w:pPr>
      <w:rPr>
        <w:b w:val="0"/>
        <w:i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</w:abstractNum>
  <w:abstractNum w:abstractNumId="7" w15:restartNumberingAfterBreak="0">
    <w:nsid w:val="00000008"/>
    <w:multiLevelType w:val="singleLevel"/>
    <w:tmpl w:val="A0AC67C0"/>
    <w:name w:val="WW8Num8"/>
    <w:lvl w:ilvl="0">
      <w:start w:val="1"/>
      <w:numFmt w:val="lowerLetter"/>
      <w:lvlText w:val="%1)"/>
      <w:lvlJc w:val="left"/>
      <w:pPr>
        <w:tabs>
          <w:tab w:val="num" w:pos="893"/>
        </w:tabs>
        <w:ind w:left="893" w:hanging="360"/>
      </w:pPr>
      <w:rPr>
        <w:rFonts w:cs="Times New Roman"/>
        <w:b w:val="0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2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0000000B"/>
    <w:multiLevelType w:val="singleLevel"/>
    <w:tmpl w:val="DFA0C214"/>
    <w:name w:val="WW8Num11"/>
    <w:lvl w:ilvl="0">
      <w:start w:val="1"/>
      <w:numFmt w:val="lowerLetter"/>
      <w:lvlText w:val="%1)"/>
      <w:lvlJc w:val="left"/>
      <w:pPr>
        <w:tabs>
          <w:tab w:val="num" w:pos="2231"/>
        </w:tabs>
        <w:ind w:left="2231" w:hanging="360"/>
      </w:pPr>
      <w:rPr>
        <w:rFonts w:cs="Times New Roman"/>
        <w:sz w:val="24"/>
        <w:szCs w:val="24"/>
      </w:rPr>
    </w:lvl>
  </w:abstractNum>
  <w:abstractNum w:abstractNumId="10" w15:restartNumberingAfterBreak="0">
    <w:nsid w:val="0000000C"/>
    <w:multiLevelType w:val="single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782"/>
        </w:tabs>
        <w:ind w:left="782" w:hanging="36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5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singleLevel"/>
    <w:tmpl w:val="E8DCF332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3" w15:restartNumberingAfterBreak="0">
    <w:nsid w:val="00000010"/>
    <w:multiLevelType w:val="singleLevel"/>
    <w:tmpl w:val="13A86E62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4" w15:restartNumberingAfterBreak="0">
    <w:nsid w:val="00000011"/>
    <w:multiLevelType w:val="single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5" w15:restartNumberingAfterBreak="0">
    <w:nsid w:val="00000012"/>
    <w:multiLevelType w:val="singleLevel"/>
    <w:tmpl w:val="3208B334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6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7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74" w:hanging="360"/>
      </w:pPr>
    </w:lvl>
  </w:abstractNum>
  <w:abstractNum w:abstractNumId="18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9" w15:restartNumberingAfterBreak="0">
    <w:nsid w:val="00000017"/>
    <w:multiLevelType w:val="singleLevel"/>
    <w:tmpl w:val="E90C38FA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1074" w:hanging="360"/>
      </w:pPr>
      <w:rPr>
        <w:b w:val="0"/>
      </w:rPr>
    </w:lvl>
  </w:abstractNum>
  <w:abstractNum w:abstractNumId="20" w15:restartNumberingAfterBreak="0">
    <w:nsid w:val="00000018"/>
    <w:multiLevelType w:val="singleLevel"/>
    <w:tmpl w:val="9DA8C540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21" w15:restartNumberingAfterBreak="0">
    <w:nsid w:val="00000019"/>
    <w:multiLevelType w:val="singleLevel"/>
    <w:tmpl w:val="00000019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2" w15:restartNumberingAfterBreak="0">
    <w:nsid w:val="0000001A"/>
    <w:multiLevelType w:val="multilevel"/>
    <w:tmpl w:val="F58A3458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840" w:hanging="48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23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1074" w:hanging="360"/>
      </w:pPr>
    </w:lvl>
  </w:abstractNum>
  <w:abstractNum w:abstractNumId="24" w15:restartNumberingAfterBreak="0">
    <w:nsid w:val="0000001D"/>
    <w:multiLevelType w:val="singleLevel"/>
    <w:tmpl w:val="6D248BA4"/>
    <w:name w:val="WW8Num29"/>
    <w:lvl w:ilvl="0">
      <w:start w:val="1"/>
      <w:numFmt w:val="decimal"/>
      <w:lvlText w:val="%1)"/>
      <w:lvlJc w:val="left"/>
      <w:pPr>
        <w:tabs>
          <w:tab w:val="num" w:pos="350"/>
        </w:tabs>
        <w:ind w:left="1070" w:hanging="360"/>
      </w:pPr>
      <w:rPr>
        <w:b w:val="0"/>
      </w:rPr>
    </w:lvl>
  </w:abstractNum>
  <w:abstractNum w:abstractNumId="25" w15:restartNumberingAfterBreak="0">
    <w:nsid w:val="0000001E"/>
    <w:multiLevelType w:val="multilevel"/>
    <w:tmpl w:val="3012B024"/>
    <w:name w:val="WW8Num30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6" w15:restartNumberingAfterBreak="0">
    <w:nsid w:val="0000001F"/>
    <w:multiLevelType w:val="singleLevel"/>
    <w:tmpl w:val="34CE50F2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27" w15:restartNumberingAfterBreak="0">
    <w:nsid w:val="00000020"/>
    <w:multiLevelType w:val="singleLevel"/>
    <w:tmpl w:val="05B44A9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28" w15:restartNumberingAfterBreak="0">
    <w:nsid w:val="00000021"/>
    <w:multiLevelType w:val="singleLevel"/>
    <w:tmpl w:val="237C997E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30" w15:restartNumberingAfterBreak="0">
    <w:nsid w:val="00000023"/>
    <w:multiLevelType w:val="singleLevel"/>
    <w:tmpl w:val="FD2ACD6E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31" w15:restartNumberingAfterBreak="0">
    <w:nsid w:val="00000024"/>
    <w:multiLevelType w:val="singleLevel"/>
    <w:tmpl w:val="66E62726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32" w15:restartNumberingAfterBreak="0">
    <w:nsid w:val="00000025"/>
    <w:multiLevelType w:val="singleLevel"/>
    <w:tmpl w:val="00000025"/>
    <w:name w:val="WW8Num3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3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34" w15:restartNumberingAfterBreak="0">
    <w:nsid w:val="00000027"/>
    <w:multiLevelType w:val="singleLevel"/>
    <w:tmpl w:val="0316DC54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35" w15:restartNumberingAfterBreak="0">
    <w:nsid w:val="00000028"/>
    <w:multiLevelType w:val="singleLevel"/>
    <w:tmpl w:val="00000028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6" w15:restartNumberingAfterBreak="0">
    <w:nsid w:val="00000029"/>
    <w:multiLevelType w:val="singleLevel"/>
    <w:tmpl w:val="5A3AE268"/>
    <w:name w:val="WW8Num4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37" w15:restartNumberingAfterBreak="0">
    <w:nsid w:val="0000002A"/>
    <w:multiLevelType w:val="singleLevel"/>
    <w:tmpl w:val="AF8AE31E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38" w15:restartNumberingAfterBreak="0">
    <w:nsid w:val="0000002B"/>
    <w:multiLevelType w:val="singleLevel"/>
    <w:tmpl w:val="0000002B"/>
    <w:name w:val="WW8Num4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9" w15:restartNumberingAfterBreak="0">
    <w:nsid w:val="0000002C"/>
    <w:multiLevelType w:val="singleLevel"/>
    <w:tmpl w:val="0000002C"/>
    <w:name w:val="WW8Num4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0" w15:restartNumberingAfterBreak="0">
    <w:nsid w:val="0021226D"/>
    <w:multiLevelType w:val="multilevel"/>
    <w:tmpl w:val="EC54FF7C"/>
    <w:name w:val="WW8Num142"/>
    <w:lvl w:ilvl="0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1" w15:restartNumberingAfterBreak="0">
    <w:nsid w:val="025B0DC0"/>
    <w:multiLevelType w:val="hybridMultilevel"/>
    <w:tmpl w:val="BEC28F5A"/>
    <w:name w:val="WW8Num1722"/>
    <w:lvl w:ilvl="0" w:tplc="FB70BA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14F10382"/>
    <w:multiLevelType w:val="hybridMultilevel"/>
    <w:tmpl w:val="8B6AD688"/>
    <w:lvl w:ilvl="0" w:tplc="C12063D2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1E6A74BA"/>
    <w:multiLevelType w:val="multilevel"/>
    <w:tmpl w:val="1514F65A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  <w:rPr>
        <w:rFonts w:ascii="Arial Narrow" w:eastAsia="Times New Roman" w:hAnsi="Arial Narrow" w:cs="Arial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83B1125"/>
    <w:multiLevelType w:val="hybridMultilevel"/>
    <w:tmpl w:val="8B6AD688"/>
    <w:lvl w:ilvl="0" w:tplc="C12063D2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 w15:restartNumberingAfterBreak="0">
    <w:nsid w:val="2CFB45B6"/>
    <w:multiLevelType w:val="hybridMultilevel"/>
    <w:tmpl w:val="DFA0AE0A"/>
    <w:name w:val="WW8Num30222"/>
    <w:lvl w:ilvl="0" w:tplc="48A2E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3A6720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AD6610F"/>
    <w:multiLevelType w:val="hybridMultilevel"/>
    <w:tmpl w:val="74ECEB7E"/>
    <w:lvl w:ilvl="0" w:tplc="B2D2BB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D4B1E3B"/>
    <w:multiLevelType w:val="hybridMultilevel"/>
    <w:tmpl w:val="1E32EE48"/>
    <w:name w:val="WW8Num3022"/>
    <w:lvl w:ilvl="0" w:tplc="FAC63CF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4C03F6A"/>
    <w:multiLevelType w:val="hybridMultilevel"/>
    <w:tmpl w:val="74ECEB7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3184373">
    <w:abstractNumId w:val="0"/>
  </w:num>
  <w:num w:numId="2" w16cid:durableId="1623808476">
    <w:abstractNumId w:val="44"/>
  </w:num>
  <w:num w:numId="3" w16cid:durableId="1440100950">
    <w:abstractNumId w:val="46"/>
  </w:num>
  <w:num w:numId="4" w16cid:durableId="597298733">
    <w:abstractNumId w:val="42"/>
  </w:num>
  <w:num w:numId="5" w16cid:durableId="1391154514">
    <w:abstractNumId w:val="48"/>
  </w:num>
  <w:num w:numId="6" w16cid:durableId="94935595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8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3C6"/>
    <w:rsid w:val="0000102C"/>
    <w:rsid w:val="00001397"/>
    <w:rsid w:val="0000140C"/>
    <w:rsid w:val="00001552"/>
    <w:rsid w:val="00001F55"/>
    <w:rsid w:val="000021DA"/>
    <w:rsid w:val="00002E3C"/>
    <w:rsid w:val="00003331"/>
    <w:rsid w:val="00004CF4"/>
    <w:rsid w:val="00005F2F"/>
    <w:rsid w:val="00012132"/>
    <w:rsid w:val="00012645"/>
    <w:rsid w:val="000136D2"/>
    <w:rsid w:val="000149F7"/>
    <w:rsid w:val="000154F8"/>
    <w:rsid w:val="00016604"/>
    <w:rsid w:val="000174D3"/>
    <w:rsid w:val="00022C22"/>
    <w:rsid w:val="00023091"/>
    <w:rsid w:val="000240D9"/>
    <w:rsid w:val="0002471A"/>
    <w:rsid w:val="00026717"/>
    <w:rsid w:val="00030C24"/>
    <w:rsid w:val="00034125"/>
    <w:rsid w:val="00034F2F"/>
    <w:rsid w:val="00036123"/>
    <w:rsid w:val="000375C1"/>
    <w:rsid w:val="00037CC0"/>
    <w:rsid w:val="00042497"/>
    <w:rsid w:val="00042A09"/>
    <w:rsid w:val="0004420A"/>
    <w:rsid w:val="0004425A"/>
    <w:rsid w:val="000443FC"/>
    <w:rsid w:val="00044486"/>
    <w:rsid w:val="00044A56"/>
    <w:rsid w:val="000453D8"/>
    <w:rsid w:val="000455D4"/>
    <w:rsid w:val="00046446"/>
    <w:rsid w:val="000468F5"/>
    <w:rsid w:val="00047747"/>
    <w:rsid w:val="00047789"/>
    <w:rsid w:val="0005032E"/>
    <w:rsid w:val="0005111E"/>
    <w:rsid w:val="000511C0"/>
    <w:rsid w:val="00051445"/>
    <w:rsid w:val="00052FD9"/>
    <w:rsid w:val="0005319D"/>
    <w:rsid w:val="00054837"/>
    <w:rsid w:val="000550D3"/>
    <w:rsid w:val="0005554E"/>
    <w:rsid w:val="00057522"/>
    <w:rsid w:val="00057D48"/>
    <w:rsid w:val="000601FA"/>
    <w:rsid w:val="00060B20"/>
    <w:rsid w:val="0006118F"/>
    <w:rsid w:val="000633D2"/>
    <w:rsid w:val="00063AE3"/>
    <w:rsid w:val="00063B70"/>
    <w:rsid w:val="00063C32"/>
    <w:rsid w:val="0006569D"/>
    <w:rsid w:val="00065D00"/>
    <w:rsid w:val="00066933"/>
    <w:rsid w:val="00070BC3"/>
    <w:rsid w:val="00071100"/>
    <w:rsid w:val="000719DA"/>
    <w:rsid w:val="0007232F"/>
    <w:rsid w:val="000724D3"/>
    <w:rsid w:val="0007268F"/>
    <w:rsid w:val="000744DD"/>
    <w:rsid w:val="00074B48"/>
    <w:rsid w:val="0007527A"/>
    <w:rsid w:val="000765AA"/>
    <w:rsid w:val="000769C5"/>
    <w:rsid w:val="00080372"/>
    <w:rsid w:val="000814AD"/>
    <w:rsid w:val="00082A67"/>
    <w:rsid w:val="000834A1"/>
    <w:rsid w:val="000837FB"/>
    <w:rsid w:val="000839E2"/>
    <w:rsid w:val="000855A7"/>
    <w:rsid w:val="00085D4E"/>
    <w:rsid w:val="00086E41"/>
    <w:rsid w:val="000878C7"/>
    <w:rsid w:val="00090408"/>
    <w:rsid w:val="00091FEB"/>
    <w:rsid w:val="00093E6A"/>
    <w:rsid w:val="00094363"/>
    <w:rsid w:val="000943FF"/>
    <w:rsid w:val="00095E57"/>
    <w:rsid w:val="00097300"/>
    <w:rsid w:val="0009771F"/>
    <w:rsid w:val="00097EF3"/>
    <w:rsid w:val="000A0BEC"/>
    <w:rsid w:val="000A2860"/>
    <w:rsid w:val="000A3501"/>
    <w:rsid w:val="000A3892"/>
    <w:rsid w:val="000A4687"/>
    <w:rsid w:val="000A4727"/>
    <w:rsid w:val="000A4BBC"/>
    <w:rsid w:val="000A63EB"/>
    <w:rsid w:val="000A74EE"/>
    <w:rsid w:val="000A7B21"/>
    <w:rsid w:val="000B0474"/>
    <w:rsid w:val="000B05CA"/>
    <w:rsid w:val="000B1D4E"/>
    <w:rsid w:val="000B23B3"/>
    <w:rsid w:val="000B429B"/>
    <w:rsid w:val="000B4AA1"/>
    <w:rsid w:val="000B5F11"/>
    <w:rsid w:val="000B718E"/>
    <w:rsid w:val="000B7824"/>
    <w:rsid w:val="000C0061"/>
    <w:rsid w:val="000C0684"/>
    <w:rsid w:val="000C1712"/>
    <w:rsid w:val="000C2C28"/>
    <w:rsid w:val="000C3DA8"/>
    <w:rsid w:val="000C48CE"/>
    <w:rsid w:val="000C52B0"/>
    <w:rsid w:val="000D22DC"/>
    <w:rsid w:val="000D2810"/>
    <w:rsid w:val="000D2F78"/>
    <w:rsid w:val="000D3014"/>
    <w:rsid w:val="000D42F4"/>
    <w:rsid w:val="000D5D8E"/>
    <w:rsid w:val="000E0503"/>
    <w:rsid w:val="000E0532"/>
    <w:rsid w:val="000E08DB"/>
    <w:rsid w:val="000E15DC"/>
    <w:rsid w:val="000E1801"/>
    <w:rsid w:val="000E1979"/>
    <w:rsid w:val="000E22E4"/>
    <w:rsid w:val="000E251E"/>
    <w:rsid w:val="000E3D48"/>
    <w:rsid w:val="000E3D59"/>
    <w:rsid w:val="000E448D"/>
    <w:rsid w:val="000E52C2"/>
    <w:rsid w:val="000E5C48"/>
    <w:rsid w:val="000E5CC7"/>
    <w:rsid w:val="000E5E06"/>
    <w:rsid w:val="000F0449"/>
    <w:rsid w:val="000F20F0"/>
    <w:rsid w:val="000F2398"/>
    <w:rsid w:val="000F23BB"/>
    <w:rsid w:val="000F2CDE"/>
    <w:rsid w:val="000F2E8C"/>
    <w:rsid w:val="000F3071"/>
    <w:rsid w:val="000F51F9"/>
    <w:rsid w:val="001010D8"/>
    <w:rsid w:val="00101FA8"/>
    <w:rsid w:val="00102297"/>
    <w:rsid w:val="00102C19"/>
    <w:rsid w:val="001042DF"/>
    <w:rsid w:val="001047DE"/>
    <w:rsid w:val="00105DA1"/>
    <w:rsid w:val="00105E67"/>
    <w:rsid w:val="0010603D"/>
    <w:rsid w:val="00106D5E"/>
    <w:rsid w:val="00106E74"/>
    <w:rsid w:val="0010716B"/>
    <w:rsid w:val="00107A74"/>
    <w:rsid w:val="00107E0B"/>
    <w:rsid w:val="00107F30"/>
    <w:rsid w:val="001105D9"/>
    <w:rsid w:val="0011078B"/>
    <w:rsid w:val="00110DAD"/>
    <w:rsid w:val="001110C2"/>
    <w:rsid w:val="00112FB6"/>
    <w:rsid w:val="00113384"/>
    <w:rsid w:val="00113698"/>
    <w:rsid w:val="00113927"/>
    <w:rsid w:val="00113DFB"/>
    <w:rsid w:val="00113E03"/>
    <w:rsid w:val="001148EC"/>
    <w:rsid w:val="00114D0A"/>
    <w:rsid w:val="00116DCB"/>
    <w:rsid w:val="00117175"/>
    <w:rsid w:val="00120465"/>
    <w:rsid w:val="00120F59"/>
    <w:rsid w:val="00125DDA"/>
    <w:rsid w:val="001264D9"/>
    <w:rsid w:val="00127006"/>
    <w:rsid w:val="00130AAB"/>
    <w:rsid w:val="00131FED"/>
    <w:rsid w:val="0013264A"/>
    <w:rsid w:val="00132F0A"/>
    <w:rsid w:val="001334CA"/>
    <w:rsid w:val="00133F45"/>
    <w:rsid w:val="0013404B"/>
    <w:rsid w:val="00134402"/>
    <w:rsid w:val="00134C11"/>
    <w:rsid w:val="00135B76"/>
    <w:rsid w:val="00136E2A"/>
    <w:rsid w:val="00140A78"/>
    <w:rsid w:val="00140FC5"/>
    <w:rsid w:val="001411FA"/>
    <w:rsid w:val="001426ED"/>
    <w:rsid w:val="0014307E"/>
    <w:rsid w:val="001435E8"/>
    <w:rsid w:val="001436AC"/>
    <w:rsid w:val="00144B0F"/>
    <w:rsid w:val="0014519E"/>
    <w:rsid w:val="00145B3A"/>
    <w:rsid w:val="00145B57"/>
    <w:rsid w:val="00147489"/>
    <w:rsid w:val="00147A16"/>
    <w:rsid w:val="00147E1C"/>
    <w:rsid w:val="00150AE7"/>
    <w:rsid w:val="00150C1C"/>
    <w:rsid w:val="00151672"/>
    <w:rsid w:val="00152641"/>
    <w:rsid w:val="00152BCC"/>
    <w:rsid w:val="00152C3F"/>
    <w:rsid w:val="00152E9B"/>
    <w:rsid w:val="0015411C"/>
    <w:rsid w:val="001541D8"/>
    <w:rsid w:val="001549C5"/>
    <w:rsid w:val="00154CA9"/>
    <w:rsid w:val="001555BF"/>
    <w:rsid w:val="001557E1"/>
    <w:rsid w:val="00155B4A"/>
    <w:rsid w:val="00155F81"/>
    <w:rsid w:val="00156BBC"/>
    <w:rsid w:val="00157E5A"/>
    <w:rsid w:val="00160472"/>
    <w:rsid w:val="001616FB"/>
    <w:rsid w:val="00161AF1"/>
    <w:rsid w:val="0016264B"/>
    <w:rsid w:val="00162C87"/>
    <w:rsid w:val="00164A73"/>
    <w:rsid w:val="00165021"/>
    <w:rsid w:val="0016514D"/>
    <w:rsid w:val="00166036"/>
    <w:rsid w:val="001665EF"/>
    <w:rsid w:val="00166D9C"/>
    <w:rsid w:val="001673A7"/>
    <w:rsid w:val="00171375"/>
    <w:rsid w:val="00171708"/>
    <w:rsid w:val="00171AFB"/>
    <w:rsid w:val="001729DD"/>
    <w:rsid w:val="0017591B"/>
    <w:rsid w:val="00177B26"/>
    <w:rsid w:val="00180D05"/>
    <w:rsid w:val="00180FDD"/>
    <w:rsid w:val="00181741"/>
    <w:rsid w:val="001837F8"/>
    <w:rsid w:val="00184A98"/>
    <w:rsid w:val="0018589B"/>
    <w:rsid w:val="00186FF2"/>
    <w:rsid w:val="0019002B"/>
    <w:rsid w:val="00190C7F"/>
    <w:rsid w:val="001938DC"/>
    <w:rsid w:val="00193914"/>
    <w:rsid w:val="001940C7"/>
    <w:rsid w:val="001946B8"/>
    <w:rsid w:val="001956A2"/>
    <w:rsid w:val="00196FD6"/>
    <w:rsid w:val="00197C30"/>
    <w:rsid w:val="001A1853"/>
    <w:rsid w:val="001A1922"/>
    <w:rsid w:val="001A20F2"/>
    <w:rsid w:val="001A34E6"/>
    <w:rsid w:val="001A5935"/>
    <w:rsid w:val="001B06AA"/>
    <w:rsid w:val="001B0DDA"/>
    <w:rsid w:val="001B16B4"/>
    <w:rsid w:val="001B1E70"/>
    <w:rsid w:val="001B3D37"/>
    <w:rsid w:val="001B4741"/>
    <w:rsid w:val="001B4FBB"/>
    <w:rsid w:val="001B5846"/>
    <w:rsid w:val="001B6DDE"/>
    <w:rsid w:val="001B70D8"/>
    <w:rsid w:val="001C191E"/>
    <w:rsid w:val="001C1AD1"/>
    <w:rsid w:val="001C2B23"/>
    <w:rsid w:val="001C2C3B"/>
    <w:rsid w:val="001C453B"/>
    <w:rsid w:val="001C5051"/>
    <w:rsid w:val="001C5DEF"/>
    <w:rsid w:val="001C662E"/>
    <w:rsid w:val="001C7639"/>
    <w:rsid w:val="001C7902"/>
    <w:rsid w:val="001D0F52"/>
    <w:rsid w:val="001D3236"/>
    <w:rsid w:val="001D33FE"/>
    <w:rsid w:val="001D5087"/>
    <w:rsid w:val="001D5D5F"/>
    <w:rsid w:val="001E07E0"/>
    <w:rsid w:val="001E0D66"/>
    <w:rsid w:val="001E12ED"/>
    <w:rsid w:val="001E198B"/>
    <w:rsid w:val="001E1A78"/>
    <w:rsid w:val="001E2D05"/>
    <w:rsid w:val="001E4367"/>
    <w:rsid w:val="001E44DC"/>
    <w:rsid w:val="001E4847"/>
    <w:rsid w:val="001E69EE"/>
    <w:rsid w:val="001E7F96"/>
    <w:rsid w:val="001F0842"/>
    <w:rsid w:val="001F0906"/>
    <w:rsid w:val="001F4536"/>
    <w:rsid w:val="001F5192"/>
    <w:rsid w:val="001F54FD"/>
    <w:rsid w:val="001F6AB4"/>
    <w:rsid w:val="001F6D26"/>
    <w:rsid w:val="001F7973"/>
    <w:rsid w:val="001F79D5"/>
    <w:rsid w:val="002009C3"/>
    <w:rsid w:val="00200BDE"/>
    <w:rsid w:val="00200C21"/>
    <w:rsid w:val="002016F9"/>
    <w:rsid w:val="002018B0"/>
    <w:rsid w:val="00201E83"/>
    <w:rsid w:val="00204AE9"/>
    <w:rsid w:val="00205161"/>
    <w:rsid w:val="002053A8"/>
    <w:rsid w:val="00207593"/>
    <w:rsid w:val="002108B6"/>
    <w:rsid w:val="00211215"/>
    <w:rsid w:val="00214688"/>
    <w:rsid w:val="002162A2"/>
    <w:rsid w:val="0021733A"/>
    <w:rsid w:val="002175A7"/>
    <w:rsid w:val="002179EC"/>
    <w:rsid w:val="002207F4"/>
    <w:rsid w:val="00221F15"/>
    <w:rsid w:val="002236D8"/>
    <w:rsid w:val="00224313"/>
    <w:rsid w:val="00224B08"/>
    <w:rsid w:val="002252F0"/>
    <w:rsid w:val="00225856"/>
    <w:rsid w:val="002263D4"/>
    <w:rsid w:val="00226B0E"/>
    <w:rsid w:val="0023077A"/>
    <w:rsid w:val="002315E7"/>
    <w:rsid w:val="002316DB"/>
    <w:rsid w:val="002325C2"/>
    <w:rsid w:val="00232D0F"/>
    <w:rsid w:val="00233AC1"/>
    <w:rsid w:val="00233CC5"/>
    <w:rsid w:val="0023427D"/>
    <w:rsid w:val="002343CB"/>
    <w:rsid w:val="00235CE4"/>
    <w:rsid w:val="00240467"/>
    <w:rsid w:val="0024214E"/>
    <w:rsid w:val="00242FD9"/>
    <w:rsid w:val="00244414"/>
    <w:rsid w:val="00244D8B"/>
    <w:rsid w:val="002464AC"/>
    <w:rsid w:val="002467E4"/>
    <w:rsid w:val="00246ED4"/>
    <w:rsid w:val="0025046C"/>
    <w:rsid w:val="0025168D"/>
    <w:rsid w:val="00251AC4"/>
    <w:rsid w:val="00253817"/>
    <w:rsid w:val="0025591B"/>
    <w:rsid w:val="002562CA"/>
    <w:rsid w:val="00256BB0"/>
    <w:rsid w:val="002573E7"/>
    <w:rsid w:val="00257C5E"/>
    <w:rsid w:val="00257E56"/>
    <w:rsid w:val="00260A2F"/>
    <w:rsid w:val="00260EB7"/>
    <w:rsid w:val="002646C7"/>
    <w:rsid w:val="002652E3"/>
    <w:rsid w:val="0026680F"/>
    <w:rsid w:val="00271E67"/>
    <w:rsid w:val="002723B5"/>
    <w:rsid w:val="00272D23"/>
    <w:rsid w:val="00274931"/>
    <w:rsid w:val="00274ABA"/>
    <w:rsid w:val="00275EB7"/>
    <w:rsid w:val="002775EB"/>
    <w:rsid w:val="00277787"/>
    <w:rsid w:val="00280974"/>
    <w:rsid w:val="00280B5C"/>
    <w:rsid w:val="00280E4B"/>
    <w:rsid w:val="00281D24"/>
    <w:rsid w:val="00281E0C"/>
    <w:rsid w:val="00281E47"/>
    <w:rsid w:val="00283365"/>
    <w:rsid w:val="00287358"/>
    <w:rsid w:val="00287467"/>
    <w:rsid w:val="00287967"/>
    <w:rsid w:val="00291170"/>
    <w:rsid w:val="00293CE0"/>
    <w:rsid w:val="002953A5"/>
    <w:rsid w:val="00295691"/>
    <w:rsid w:val="00295846"/>
    <w:rsid w:val="002A034B"/>
    <w:rsid w:val="002A31E8"/>
    <w:rsid w:val="002A3D3D"/>
    <w:rsid w:val="002A436B"/>
    <w:rsid w:val="002A4DD8"/>
    <w:rsid w:val="002B0E82"/>
    <w:rsid w:val="002B128E"/>
    <w:rsid w:val="002B3B32"/>
    <w:rsid w:val="002B3CA9"/>
    <w:rsid w:val="002B4087"/>
    <w:rsid w:val="002B72A3"/>
    <w:rsid w:val="002B7ADC"/>
    <w:rsid w:val="002B7D98"/>
    <w:rsid w:val="002C1930"/>
    <w:rsid w:val="002C1C5D"/>
    <w:rsid w:val="002C1F09"/>
    <w:rsid w:val="002C237B"/>
    <w:rsid w:val="002C48C8"/>
    <w:rsid w:val="002C4F1F"/>
    <w:rsid w:val="002C5495"/>
    <w:rsid w:val="002C67CD"/>
    <w:rsid w:val="002C7F24"/>
    <w:rsid w:val="002D2C27"/>
    <w:rsid w:val="002D2E39"/>
    <w:rsid w:val="002D3F7D"/>
    <w:rsid w:val="002D4706"/>
    <w:rsid w:val="002D5BA6"/>
    <w:rsid w:val="002D6CCD"/>
    <w:rsid w:val="002E0497"/>
    <w:rsid w:val="002E094E"/>
    <w:rsid w:val="002E14B3"/>
    <w:rsid w:val="002E19B4"/>
    <w:rsid w:val="002E1AA4"/>
    <w:rsid w:val="002E2A97"/>
    <w:rsid w:val="002E46F7"/>
    <w:rsid w:val="002E518F"/>
    <w:rsid w:val="002E5F4E"/>
    <w:rsid w:val="002E64A7"/>
    <w:rsid w:val="002E7ABF"/>
    <w:rsid w:val="002F15D3"/>
    <w:rsid w:val="002F2C78"/>
    <w:rsid w:val="002F32A9"/>
    <w:rsid w:val="002F3673"/>
    <w:rsid w:val="002F3E73"/>
    <w:rsid w:val="002F5B8E"/>
    <w:rsid w:val="002F790B"/>
    <w:rsid w:val="0030176D"/>
    <w:rsid w:val="00302951"/>
    <w:rsid w:val="00302B9A"/>
    <w:rsid w:val="0030405E"/>
    <w:rsid w:val="003052AC"/>
    <w:rsid w:val="003072DB"/>
    <w:rsid w:val="00310348"/>
    <w:rsid w:val="00310479"/>
    <w:rsid w:val="00310FDA"/>
    <w:rsid w:val="00312DFE"/>
    <w:rsid w:val="003141A5"/>
    <w:rsid w:val="003170F5"/>
    <w:rsid w:val="00321147"/>
    <w:rsid w:val="00321F38"/>
    <w:rsid w:val="00322365"/>
    <w:rsid w:val="00322CD0"/>
    <w:rsid w:val="003236E4"/>
    <w:rsid w:val="00323B21"/>
    <w:rsid w:val="00323E87"/>
    <w:rsid w:val="00324C22"/>
    <w:rsid w:val="003251B4"/>
    <w:rsid w:val="00325881"/>
    <w:rsid w:val="00325902"/>
    <w:rsid w:val="00325E66"/>
    <w:rsid w:val="0032666B"/>
    <w:rsid w:val="003269EE"/>
    <w:rsid w:val="00327A52"/>
    <w:rsid w:val="003301F3"/>
    <w:rsid w:val="003306AF"/>
    <w:rsid w:val="00331499"/>
    <w:rsid w:val="00331CB4"/>
    <w:rsid w:val="00331CED"/>
    <w:rsid w:val="0033274A"/>
    <w:rsid w:val="003334E1"/>
    <w:rsid w:val="0033442E"/>
    <w:rsid w:val="00335406"/>
    <w:rsid w:val="00335CE4"/>
    <w:rsid w:val="00337680"/>
    <w:rsid w:val="003400EE"/>
    <w:rsid w:val="003409BE"/>
    <w:rsid w:val="0034130A"/>
    <w:rsid w:val="0034396B"/>
    <w:rsid w:val="00343D91"/>
    <w:rsid w:val="003441B1"/>
    <w:rsid w:val="00344337"/>
    <w:rsid w:val="00344510"/>
    <w:rsid w:val="00346253"/>
    <w:rsid w:val="003475A1"/>
    <w:rsid w:val="003501A9"/>
    <w:rsid w:val="003503B5"/>
    <w:rsid w:val="003519AF"/>
    <w:rsid w:val="00352387"/>
    <w:rsid w:val="00352566"/>
    <w:rsid w:val="003552A8"/>
    <w:rsid w:val="003576BF"/>
    <w:rsid w:val="00357891"/>
    <w:rsid w:val="003600E2"/>
    <w:rsid w:val="003605C3"/>
    <w:rsid w:val="00360959"/>
    <w:rsid w:val="00360A51"/>
    <w:rsid w:val="00360AD2"/>
    <w:rsid w:val="0036206E"/>
    <w:rsid w:val="00363DDC"/>
    <w:rsid w:val="00364963"/>
    <w:rsid w:val="00364AED"/>
    <w:rsid w:val="0036575A"/>
    <w:rsid w:val="00365B11"/>
    <w:rsid w:val="003661EA"/>
    <w:rsid w:val="00367C50"/>
    <w:rsid w:val="003705A9"/>
    <w:rsid w:val="00370CAE"/>
    <w:rsid w:val="00371660"/>
    <w:rsid w:val="00373143"/>
    <w:rsid w:val="003737FC"/>
    <w:rsid w:val="00375D91"/>
    <w:rsid w:val="003760A9"/>
    <w:rsid w:val="003764E3"/>
    <w:rsid w:val="00376542"/>
    <w:rsid w:val="003768EE"/>
    <w:rsid w:val="00377CA4"/>
    <w:rsid w:val="00380B89"/>
    <w:rsid w:val="00380C8C"/>
    <w:rsid w:val="003810F3"/>
    <w:rsid w:val="00382F63"/>
    <w:rsid w:val="003833C1"/>
    <w:rsid w:val="003841F0"/>
    <w:rsid w:val="003847D1"/>
    <w:rsid w:val="00384F80"/>
    <w:rsid w:val="00385A20"/>
    <w:rsid w:val="0038675A"/>
    <w:rsid w:val="00391257"/>
    <w:rsid w:val="00391DE4"/>
    <w:rsid w:val="00392E22"/>
    <w:rsid w:val="003943D3"/>
    <w:rsid w:val="003945A2"/>
    <w:rsid w:val="00394774"/>
    <w:rsid w:val="00395168"/>
    <w:rsid w:val="00396806"/>
    <w:rsid w:val="003A00CF"/>
    <w:rsid w:val="003A0FFC"/>
    <w:rsid w:val="003A2AB1"/>
    <w:rsid w:val="003A3339"/>
    <w:rsid w:val="003A3ABB"/>
    <w:rsid w:val="003A3ADC"/>
    <w:rsid w:val="003A3F50"/>
    <w:rsid w:val="003A3FA4"/>
    <w:rsid w:val="003A5137"/>
    <w:rsid w:val="003A5FE1"/>
    <w:rsid w:val="003A626D"/>
    <w:rsid w:val="003A70DE"/>
    <w:rsid w:val="003B0343"/>
    <w:rsid w:val="003B1121"/>
    <w:rsid w:val="003B21EB"/>
    <w:rsid w:val="003B2F51"/>
    <w:rsid w:val="003B36AE"/>
    <w:rsid w:val="003B3C16"/>
    <w:rsid w:val="003B527D"/>
    <w:rsid w:val="003B68AA"/>
    <w:rsid w:val="003C1A89"/>
    <w:rsid w:val="003C1AFE"/>
    <w:rsid w:val="003C2DB8"/>
    <w:rsid w:val="003C473A"/>
    <w:rsid w:val="003C5044"/>
    <w:rsid w:val="003C5756"/>
    <w:rsid w:val="003C6E40"/>
    <w:rsid w:val="003C7624"/>
    <w:rsid w:val="003C792E"/>
    <w:rsid w:val="003D0508"/>
    <w:rsid w:val="003D0BFB"/>
    <w:rsid w:val="003D1D9B"/>
    <w:rsid w:val="003D1E28"/>
    <w:rsid w:val="003D3899"/>
    <w:rsid w:val="003D3C66"/>
    <w:rsid w:val="003D4617"/>
    <w:rsid w:val="003D47E3"/>
    <w:rsid w:val="003D5A5F"/>
    <w:rsid w:val="003D6940"/>
    <w:rsid w:val="003E0448"/>
    <w:rsid w:val="003E0ED3"/>
    <w:rsid w:val="003E3F1D"/>
    <w:rsid w:val="003E41AC"/>
    <w:rsid w:val="003E4857"/>
    <w:rsid w:val="003E4DF4"/>
    <w:rsid w:val="003E7E30"/>
    <w:rsid w:val="003F55BD"/>
    <w:rsid w:val="003F5639"/>
    <w:rsid w:val="003F567E"/>
    <w:rsid w:val="003F5B7B"/>
    <w:rsid w:val="003F6914"/>
    <w:rsid w:val="003F6CDC"/>
    <w:rsid w:val="003F6D2F"/>
    <w:rsid w:val="003F735C"/>
    <w:rsid w:val="003F7571"/>
    <w:rsid w:val="003F79E4"/>
    <w:rsid w:val="003F7B65"/>
    <w:rsid w:val="003F7DE4"/>
    <w:rsid w:val="00402FB5"/>
    <w:rsid w:val="00403303"/>
    <w:rsid w:val="00403C28"/>
    <w:rsid w:val="00404478"/>
    <w:rsid w:val="0040593A"/>
    <w:rsid w:val="004063BE"/>
    <w:rsid w:val="00406680"/>
    <w:rsid w:val="004071F0"/>
    <w:rsid w:val="00407FAF"/>
    <w:rsid w:val="004130AE"/>
    <w:rsid w:val="00413423"/>
    <w:rsid w:val="00413A7C"/>
    <w:rsid w:val="00414FD4"/>
    <w:rsid w:val="004151CD"/>
    <w:rsid w:val="00415A43"/>
    <w:rsid w:val="00415CE8"/>
    <w:rsid w:val="00415D1B"/>
    <w:rsid w:val="00416232"/>
    <w:rsid w:val="00416830"/>
    <w:rsid w:val="004173C9"/>
    <w:rsid w:val="00417C40"/>
    <w:rsid w:val="00420694"/>
    <w:rsid w:val="004217B6"/>
    <w:rsid w:val="00422CA1"/>
    <w:rsid w:val="00423339"/>
    <w:rsid w:val="004244AC"/>
    <w:rsid w:val="0042572B"/>
    <w:rsid w:val="0042633E"/>
    <w:rsid w:val="004276EF"/>
    <w:rsid w:val="00430BDF"/>
    <w:rsid w:val="00430EA3"/>
    <w:rsid w:val="00431BCE"/>
    <w:rsid w:val="00431E9F"/>
    <w:rsid w:val="0043217C"/>
    <w:rsid w:val="00432443"/>
    <w:rsid w:val="00433742"/>
    <w:rsid w:val="00433C97"/>
    <w:rsid w:val="004345E1"/>
    <w:rsid w:val="00434F2E"/>
    <w:rsid w:val="00434F5D"/>
    <w:rsid w:val="0043624C"/>
    <w:rsid w:val="004377AE"/>
    <w:rsid w:val="00437953"/>
    <w:rsid w:val="004400DD"/>
    <w:rsid w:val="004426D5"/>
    <w:rsid w:val="0044374A"/>
    <w:rsid w:val="00443F6B"/>
    <w:rsid w:val="0044452B"/>
    <w:rsid w:val="00444781"/>
    <w:rsid w:val="0044568B"/>
    <w:rsid w:val="0044625E"/>
    <w:rsid w:val="00446264"/>
    <w:rsid w:val="0044716A"/>
    <w:rsid w:val="00452BBA"/>
    <w:rsid w:val="004532EE"/>
    <w:rsid w:val="00453807"/>
    <w:rsid w:val="004539B8"/>
    <w:rsid w:val="004549D3"/>
    <w:rsid w:val="00455B2D"/>
    <w:rsid w:val="004565CB"/>
    <w:rsid w:val="00457017"/>
    <w:rsid w:val="00457137"/>
    <w:rsid w:val="00460B19"/>
    <w:rsid w:val="00460E8C"/>
    <w:rsid w:val="004624E6"/>
    <w:rsid w:val="00463815"/>
    <w:rsid w:val="00463C53"/>
    <w:rsid w:val="004652D6"/>
    <w:rsid w:val="00465C7F"/>
    <w:rsid w:val="00465D1C"/>
    <w:rsid w:val="004678DB"/>
    <w:rsid w:val="00467B37"/>
    <w:rsid w:val="004706CC"/>
    <w:rsid w:val="004710B2"/>
    <w:rsid w:val="004711F5"/>
    <w:rsid w:val="004715D4"/>
    <w:rsid w:val="004732C4"/>
    <w:rsid w:val="00473464"/>
    <w:rsid w:val="004742E5"/>
    <w:rsid w:val="00474552"/>
    <w:rsid w:val="00474BAE"/>
    <w:rsid w:val="00477F62"/>
    <w:rsid w:val="00480E8E"/>
    <w:rsid w:val="00481098"/>
    <w:rsid w:val="0048210A"/>
    <w:rsid w:val="004833C0"/>
    <w:rsid w:val="00484393"/>
    <w:rsid w:val="00484D48"/>
    <w:rsid w:val="00485495"/>
    <w:rsid w:val="004871AB"/>
    <w:rsid w:val="004878AD"/>
    <w:rsid w:val="004914E0"/>
    <w:rsid w:val="00491C3C"/>
    <w:rsid w:val="004923BD"/>
    <w:rsid w:val="00492F49"/>
    <w:rsid w:val="00492F8A"/>
    <w:rsid w:val="00493A10"/>
    <w:rsid w:val="00494815"/>
    <w:rsid w:val="00494AAB"/>
    <w:rsid w:val="0049520C"/>
    <w:rsid w:val="00495688"/>
    <w:rsid w:val="0049658C"/>
    <w:rsid w:val="00496C5A"/>
    <w:rsid w:val="00497536"/>
    <w:rsid w:val="004A07F1"/>
    <w:rsid w:val="004A1AE9"/>
    <w:rsid w:val="004A5AB6"/>
    <w:rsid w:val="004B18C1"/>
    <w:rsid w:val="004B346C"/>
    <w:rsid w:val="004B3711"/>
    <w:rsid w:val="004B4144"/>
    <w:rsid w:val="004B5710"/>
    <w:rsid w:val="004B69DF"/>
    <w:rsid w:val="004B6AB7"/>
    <w:rsid w:val="004B7D7C"/>
    <w:rsid w:val="004C13B2"/>
    <w:rsid w:val="004C242B"/>
    <w:rsid w:val="004C2A53"/>
    <w:rsid w:val="004C4848"/>
    <w:rsid w:val="004C5980"/>
    <w:rsid w:val="004C5CFA"/>
    <w:rsid w:val="004C5FDB"/>
    <w:rsid w:val="004C6C66"/>
    <w:rsid w:val="004C7193"/>
    <w:rsid w:val="004D1FD5"/>
    <w:rsid w:val="004D2BE9"/>
    <w:rsid w:val="004D455E"/>
    <w:rsid w:val="004D49F5"/>
    <w:rsid w:val="004D5104"/>
    <w:rsid w:val="004D527B"/>
    <w:rsid w:val="004D564C"/>
    <w:rsid w:val="004E0064"/>
    <w:rsid w:val="004E2102"/>
    <w:rsid w:val="004E21BC"/>
    <w:rsid w:val="004E34C8"/>
    <w:rsid w:val="004E4821"/>
    <w:rsid w:val="004E533C"/>
    <w:rsid w:val="004E53AD"/>
    <w:rsid w:val="004E5719"/>
    <w:rsid w:val="004E5FDD"/>
    <w:rsid w:val="004E7BDB"/>
    <w:rsid w:val="004F0BE3"/>
    <w:rsid w:val="004F13E2"/>
    <w:rsid w:val="004F170A"/>
    <w:rsid w:val="004F3258"/>
    <w:rsid w:val="004F3A15"/>
    <w:rsid w:val="004F452F"/>
    <w:rsid w:val="004F49C5"/>
    <w:rsid w:val="004F5325"/>
    <w:rsid w:val="004F7A29"/>
    <w:rsid w:val="00500126"/>
    <w:rsid w:val="005005D4"/>
    <w:rsid w:val="00500ABE"/>
    <w:rsid w:val="005017BA"/>
    <w:rsid w:val="00503547"/>
    <w:rsid w:val="00503563"/>
    <w:rsid w:val="0050374B"/>
    <w:rsid w:val="005040B3"/>
    <w:rsid w:val="00505088"/>
    <w:rsid w:val="00507E1D"/>
    <w:rsid w:val="00510408"/>
    <w:rsid w:val="005104F1"/>
    <w:rsid w:val="00512114"/>
    <w:rsid w:val="005127DD"/>
    <w:rsid w:val="00513416"/>
    <w:rsid w:val="005141E1"/>
    <w:rsid w:val="005152E1"/>
    <w:rsid w:val="00515978"/>
    <w:rsid w:val="00515F7F"/>
    <w:rsid w:val="00516055"/>
    <w:rsid w:val="00521470"/>
    <w:rsid w:val="0052213E"/>
    <w:rsid w:val="005223C7"/>
    <w:rsid w:val="00522B52"/>
    <w:rsid w:val="00523014"/>
    <w:rsid w:val="005231D8"/>
    <w:rsid w:val="0052334A"/>
    <w:rsid w:val="00524B92"/>
    <w:rsid w:val="00525257"/>
    <w:rsid w:val="005254B7"/>
    <w:rsid w:val="00526235"/>
    <w:rsid w:val="00526891"/>
    <w:rsid w:val="00527EFE"/>
    <w:rsid w:val="005305E5"/>
    <w:rsid w:val="005309F3"/>
    <w:rsid w:val="00531EEC"/>
    <w:rsid w:val="005321D2"/>
    <w:rsid w:val="00535EBB"/>
    <w:rsid w:val="00537DD4"/>
    <w:rsid w:val="00540246"/>
    <w:rsid w:val="00542170"/>
    <w:rsid w:val="0054217F"/>
    <w:rsid w:val="00543FF8"/>
    <w:rsid w:val="00544884"/>
    <w:rsid w:val="00544DB6"/>
    <w:rsid w:val="00545331"/>
    <w:rsid w:val="005462EA"/>
    <w:rsid w:val="00546851"/>
    <w:rsid w:val="00546F3C"/>
    <w:rsid w:val="00547E15"/>
    <w:rsid w:val="00550D8A"/>
    <w:rsid w:val="00551352"/>
    <w:rsid w:val="00551CE1"/>
    <w:rsid w:val="00552280"/>
    <w:rsid w:val="00552C2B"/>
    <w:rsid w:val="0055303C"/>
    <w:rsid w:val="00553F6F"/>
    <w:rsid w:val="00554D68"/>
    <w:rsid w:val="005566EB"/>
    <w:rsid w:val="00557311"/>
    <w:rsid w:val="0056095B"/>
    <w:rsid w:val="00561E1F"/>
    <w:rsid w:val="0056286C"/>
    <w:rsid w:val="00564A71"/>
    <w:rsid w:val="00566470"/>
    <w:rsid w:val="0056794A"/>
    <w:rsid w:val="00571F2E"/>
    <w:rsid w:val="00572D5A"/>
    <w:rsid w:val="00574A6D"/>
    <w:rsid w:val="00575C45"/>
    <w:rsid w:val="0057766F"/>
    <w:rsid w:val="005807CC"/>
    <w:rsid w:val="00580D65"/>
    <w:rsid w:val="00580DE6"/>
    <w:rsid w:val="00581298"/>
    <w:rsid w:val="0058154A"/>
    <w:rsid w:val="00581E5F"/>
    <w:rsid w:val="005830CE"/>
    <w:rsid w:val="005830FF"/>
    <w:rsid w:val="005843C8"/>
    <w:rsid w:val="00586067"/>
    <w:rsid w:val="0058735C"/>
    <w:rsid w:val="0058747C"/>
    <w:rsid w:val="005874A7"/>
    <w:rsid w:val="00587584"/>
    <w:rsid w:val="00591BC9"/>
    <w:rsid w:val="00592C40"/>
    <w:rsid w:val="00594819"/>
    <w:rsid w:val="00594D47"/>
    <w:rsid w:val="005969C0"/>
    <w:rsid w:val="005A37DC"/>
    <w:rsid w:val="005A39E6"/>
    <w:rsid w:val="005A44F4"/>
    <w:rsid w:val="005A5666"/>
    <w:rsid w:val="005A7DE5"/>
    <w:rsid w:val="005B02B2"/>
    <w:rsid w:val="005B08CC"/>
    <w:rsid w:val="005B13C5"/>
    <w:rsid w:val="005B2F2F"/>
    <w:rsid w:val="005B479F"/>
    <w:rsid w:val="005B6D53"/>
    <w:rsid w:val="005C017D"/>
    <w:rsid w:val="005C0BB0"/>
    <w:rsid w:val="005C167B"/>
    <w:rsid w:val="005C1726"/>
    <w:rsid w:val="005C196C"/>
    <w:rsid w:val="005C20AD"/>
    <w:rsid w:val="005C224E"/>
    <w:rsid w:val="005C29DF"/>
    <w:rsid w:val="005C2C0F"/>
    <w:rsid w:val="005C2EBC"/>
    <w:rsid w:val="005C3208"/>
    <w:rsid w:val="005C3CD4"/>
    <w:rsid w:val="005C5063"/>
    <w:rsid w:val="005C5EDF"/>
    <w:rsid w:val="005C5FB7"/>
    <w:rsid w:val="005C620A"/>
    <w:rsid w:val="005C6633"/>
    <w:rsid w:val="005C67FB"/>
    <w:rsid w:val="005C681E"/>
    <w:rsid w:val="005C7DCE"/>
    <w:rsid w:val="005D0A9F"/>
    <w:rsid w:val="005D2143"/>
    <w:rsid w:val="005D3241"/>
    <w:rsid w:val="005D3BAA"/>
    <w:rsid w:val="005D63BA"/>
    <w:rsid w:val="005D64E5"/>
    <w:rsid w:val="005D66F6"/>
    <w:rsid w:val="005D6867"/>
    <w:rsid w:val="005D76FB"/>
    <w:rsid w:val="005D7E94"/>
    <w:rsid w:val="005E09F7"/>
    <w:rsid w:val="005E0A9A"/>
    <w:rsid w:val="005E10B8"/>
    <w:rsid w:val="005E143E"/>
    <w:rsid w:val="005E14F6"/>
    <w:rsid w:val="005E1931"/>
    <w:rsid w:val="005E2809"/>
    <w:rsid w:val="005E39C4"/>
    <w:rsid w:val="005E55C6"/>
    <w:rsid w:val="005E598D"/>
    <w:rsid w:val="005E5EE1"/>
    <w:rsid w:val="005E5F0B"/>
    <w:rsid w:val="005E75DC"/>
    <w:rsid w:val="005F151C"/>
    <w:rsid w:val="005F250E"/>
    <w:rsid w:val="005F2A95"/>
    <w:rsid w:val="005F33CB"/>
    <w:rsid w:val="005F3DA8"/>
    <w:rsid w:val="005F423C"/>
    <w:rsid w:val="005F42C7"/>
    <w:rsid w:val="005F58D6"/>
    <w:rsid w:val="005F6A6D"/>
    <w:rsid w:val="005F6FD2"/>
    <w:rsid w:val="005F7989"/>
    <w:rsid w:val="00600CEF"/>
    <w:rsid w:val="0060120C"/>
    <w:rsid w:val="006015FF"/>
    <w:rsid w:val="00601673"/>
    <w:rsid w:val="00601E30"/>
    <w:rsid w:val="00603384"/>
    <w:rsid w:val="006045E3"/>
    <w:rsid w:val="00606FB9"/>
    <w:rsid w:val="006071AD"/>
    <w:rsid w:val="0061102A"/>
    <w:rsid w:val="00611FF1"/>
    <w:rsid w:val="00612C6A"/>
    <w:rsid w:val="00612F09"/>
    <w:rsid w:val="00614044"/>
    <w:rsid w:val="006145B0"/>
    <w:rsid w:val="006149DB"/>
    <w:rsid w:val="0061652F"/>
    <w:rsid w:val="00620985"/>
    <w:rsid w:val="006219A2"/>
    <w:rsid w:val="00621E15"/>
    <w:rsid w:val="006221E8"/>
    <w:rsid w:val="00622627"/>
    <w:rsid w:val="00623352"/>
    <w:rsid w:val="006242B5"/>
    <w:rsid w:val="00624C4E"/>
    <w:rsid w:val="00626503"/>
    <w:rsid w:val="00626618"/>
    <w:rsid w:val="006304B9"/>
    <w:rsid w:val="006324AE"/>
    <w:rsid w:val="0063412B"/>
    <w:rsid w:val="006342F1"/>
    <w:rsid w:val="00634EE3"/>
    <w:rsid w:val="00635315"/>
    <w:rsid w:val="00640397"/>
    <w:rsid w:val="00640967"/>
    <w:rsid w:val="00641080"/>
    <w:rsid w:val="006418B7"/>
    <w:rsid w:val="006419B8"/>
    <w:rsid w:val="0064298F"/>
    <w:rsid w:val="00642A76"/>
    <w:rsid w:val="00643058"/>
    <w:rsid w:val="00643206"/>
    <w:rsid w:val="00643F9A"/>
    <w:rsid w:val="00644324"/>
    <w:rsid w:val="00645415"/>
    <w:rsid w:val="006458BA"/>
    <w:rsid w:val="00645B42"/>
    <w:rsid w:val="006508FF"/>
    <w:rsid w:val="00651490"/>
    <w:rsid w:val="0065231F"/>
    <w:rsid w:val="00653284"/>
    <w:rsid w:val="006532B5"/>
    <w:rsid w:val="006535AF"/>
    <w:rsid w:val="006535CF"/>
    <w:rsid w:val="00654B04"/>
    <w:rsid w:val="00655631"/>
    <w:rsid w:val="00655AF4"/>
    <w:rsid w:val="0065742B"/>
    <w:rsid w:val="0065782F"/>
    <w:rsid w:val="00657FEF"/>
    <w:rsid w:val="00660712"/>
    <w:rsid w:val="00662E58"/>
    <w:rsid w:val="00663CFA"/>
    <w:rsid w:val="006652A5"/>
    <w:rsid w:val="00665383"/>
    <w:rsid w:val="006655E8"/>
    <w:rsid w:val="006659C7"/>
    <w:rsid w:val="00665B71"/>
    <w:rsid w:val="006671EF"/>
    <w:rsid w:val="00667B0C"/>
    <w:rsid w:val="0067141D"/>
    <w:rsid w:val="00672577"/>
    <w:rsid w:val="0067437F"/>
    <w:rsid w:val="00676733"/>
    <w:rsid w:val="0067713F"/>
    <w:rsid w:val="00677331"/>
    <w:rsid w:val="00680367"/>
    <w:rsid w:val="00680D8B"/>
    <w:rsid w:val="0068296C"/>
    <w:rsid w:val="00684C73"/>
    <w:rsid w:val="00684E2D"/>
    <w:rsid w:val="006856A6"/>
    <w:rsid w:val="00687116"/>
    <w:rsid w:val="0068760B"/>
    <w:rsid w:val="006909D7"/>
    <w:rsid w:val="006909E1"/>
    <w:rsid w:val="00690A70"/>
    <w:rsid w:val="00690AB6"/>
    <w:rsid w:val="00692030"/>
    <w:rsid w:val="00693584"/>
    <w:rsid w:val="00694614"/>
    <w:rsid w:val="00694E0C"/>
    <w:rsid w:val="0069513F"/>
    <w:rsid w:val="0069588C"/>
    <w:rsid w:val="00695E16"/>
    <w:rsid w:val="00696E49"/>
    <w:rsid w:val="006973D9"/>
    <w:rsid w:val="006A0C5B"/>
    <w:rsid w:val="006A1A3A"/>
    <w:rsid w:val="006A4238"/>
    <w:rsid w:val="006A4571"/>
    <w:rsid w:val="006A53C6"/>
    <w:rsid w:val="006A678C"/>
    <w:rsid w:val="006A7A5D"/>
    <w:rsid w:val="006A7CC3"/>
    <w:rsid w:val="006B01CE"/>
    <w:rsid w:val="006B1188"/>
    <w:rsid w:val="006B2BA7"/>
    <w:rsid w:val="006B2DE5"/>
    <w:rsid w:val="006B39AA"/>
    <w:rsid w:val="006B39DF"/>
    <w:rsid w:val="006B3C76"/>
    <w:rsid w:val="006B3F85"/>
    <w:rsid w:val="006B442D"/>
    <w:rsid w:val="006B44E0"/>
    <w:rsid w:val="006B464B"/>
    <w:rsid w:val="006B47BC"/>
    <w:rsid w:val="006B561C"/>
    <w:rsid w:val="006B5DE5"/>
    <w:rsid w:val="006B6FC8"/>
    <w:rsid w:val="006B7BF3"/>
    <w:rsid w:val="006C094B"/>
    <w:rsid w:val="006C0E04"/>
    <w:rsid w:val="006C1B66"/>
    <w:rsid w:val="006C2F63"/>
    <w:rsid w:val="006C30AB"/>
    <w:rsid w:val="006C3746"/>
    <w:rsid w:val="006C4E76"/>
    <w:rsid w:val="006C5F9C"/>
    <w:rsid w:val="006C68D1"/>
    <w:rsid w:val="006C778A"/>
    <w:rsid w:val="006D0EC1"/>
    <w:rsid w:val="006D15D6"/>
    <w:rsid w:val="006D2F61"/>
    <w:rsid w:val="006D362F"/>
    <w:rsid w:val="006D3B30"/>
    <w:rsid w:val="006D4207"/>
    <w:rsid w:val="006D455B"/>
    <w:rsid w:val="006D4ED9"/>
    <w:rsid w:val="006D5626"/>
    <w:rsid w:val="006D5708"/>
    <w:rsid w:val="006D5AA5"/>
    <w:rsid w:val="006D613C"/>
    <w:rsid w:val="006D6EFD"/>
    <w:rsid w:val="006D73B4"/>
    <w:rsid w:val="006D78B4"/>
    <w:rsid w:val="006E0C47"/>
    <w:rsid w:val="006E1678"/>
    <w:rsid w:val="006E441D"/>
    <w:rsid w:val="006E6B1D"/>
    <w:rsid w:val="006E6E45"/>
    <w:rsid w:val="006F09E3"/>
    <w:rsid w:val="006F0F1B"/>
    <w:rsid w:val="006F15CF"/>
    <w:rsid w:val="006F1B30"/>
    <w:rsid w:val="006F1CF2"/>
    <w:rsid w:val="006F36B0"/>
    <w:rsid w:val="006F36BD"/>
    <w:rsid w:val="006F4501"/>
    <w:rsid w:val="006F468F"/>
    <w:rsid w:val="006F4766"/>
    <w:rsid w:val="006F4BFC"/>
    <w:rsid w:val="006F5961"/>
    <w:rsid w:val="006F7FC5"/>
    <w:rsid w:val="00700096"/>
    <w:rsid w:val="00700245"/>
    <w:rsid w:val="007007C3"/>
    <w:rsid w:val="0070118A"/>
    <w:rsid w:val="007014EB"/>
    <w:rsid w:val="007015D1"/>
    <w:rsid w:val="00701836"/>
    <w:rsid w:val="007022F9"/>
    <w:rsid w:val="007026DE"/>
    <w:rsid w:val="00702A9D"/>
    <w:rsid w:val="00703815"/>
    <w:rsid w:val="00703FE2"/>
    <w:rsid w:val="00704DCE"/>
    <w:rsid w:val="007063AA"/>
    <w:rsid w:val="0070690E"/>
    <w:rsid w:val="00707863"/>
    <w:rsid w:val="0071102E"/>
    <w:rsid w:val="007117FE"/>
    <w:rsid w:val="00711BFA"/>
    <w:rsid w:val="00711E66"/>
    <w:rsid w:val="00712202"/>
    <w:rsid w:val="00714005"/>
    <w:rsid w:val="00715665"/>
    <w:rsid w:val="00715E75"/>
    <w:rsid w:val="007165BE"/>
    <w:rsid w:val="00716FD4"/>
    <w:rsid w:val="007211DB"/>
    <w:rsid w:val="00725742"/>
    <w:rsid w:val="00725A49"/>
    <w:rsid w:val="007262E5"/>
    <w:rsid w:val="007262F4"/>
    <w:rsid w:val="0072668D"/>
    <w:rsid w:val="00726946"/>
    <w:rsid w:val="00726B92"/>
    <w:rsid w:val="00727E72"/>
    <w:rsid w:val="007301A5"/>
    <w:rsid w:val="00730CC7"/>
    <w:rsid w:val="007312C3"/>
    <w:rsid w:val="007326B8"/>
    <w:rsid w:val="00733F6A"/>
    <w:rsid w:val="007346B9"/>
    <w:rsid w:val="00740322"/>
    <w:rsid w:val="007415E2"/>
    <w:rsid w:val="00742C37"/>
    <w:rsid w:val="007440FA"/>
    <w:rsid w:val="00744468"/>
    <w:rsid w:val="00744F2E"/>
    <w:rsid w:val="007457FE"/>
    <w:rsid w:val="00745892"/>
    <w:rsid w:val="007458FA"/>
    <w:rsid w:val="0075039B"/>
    <w:rsid w:val="0075089D"/>
    <w:rsid w:val="0075230E"/>
    <w:rsid w:val="00752361"/>
    <w:rsid w:val="00752AA3"/>
    <w:rsid w:val="00753F4B"/>
    <w:rsid w:val="00755E12"/>
    <w:rsid w:val="007566B8"/>
    <w:rsid w:val="0075684C"/>
    <w:rsid w:val="00760415"/>
    <w:rsid w:val="00760C9A"/>
    <w:rsid w:val="0076253C"/>
    <w:rsid w:val="0076298F"/>
    <w:rsid w:val="00762E0C"/>
    <w:rsid w:val="007636CD"/>
    <w:rsid w:val="007669C8"/>
    <w:rsid w:val="0076790F"/>
    <w:rsid w:val="00767D24"/>
    <w:rsid w:val="00770C85"/>
    <w:rsid w:val="00771DBE"/>
    <w:rsid w:val="00771FEB"/>
    <w:rsid w:val="00772CB4"/>
    <w:rsid w:val="0077393D"/>
    <w:rsid w:val="00773E44"/>
    <w:rsid w:val="00774C1C"/>
    <w:rsid w:val="00774E1F"/>
    <w:rsid w:val="00776311"/>
    <w:rsid w:val="007765A0"/>
    <w:rsid w:val="00776C82"/>
    <w:rsid w:val="007774C3"/>
    <w:rsid w:val="00777749"/>
    <w:rsid w:val="00780640"/>
    <w:rsid w:val="007815A9"/>
    <w:rsid w:val="00781A7A"/>
    <w:rsid w:val="007831FD"/>
    <w:rsid w:val="00784D12"/>
    <w:rsid w:val="00785B7D"/>
    <w:rsid w:val="00790BC1"/>
    <w:rsid w:val="00790D48"/>
    <w:rsid w:val="00791354"/>
    <w:rsid w:val="00791BB8"/>
    <w:rsid w:val="00792343"/>
    <w:rsid w:val="00792B78"/>
    <w:rsid w:val="007937A4"/>
    <w:rsid w:val="00793D3E"/>
    <w:rsid w:val="00796D13"/>
    <w:rsid w:val="00797080"/>
    <w:rsid w:val="007A0D20"/>
    <w:rsid w:val="007A120F"/>
    <w:rsid w:val="007A1BB2"/>
    <w:rsid w:val="007A24ED"/>
    <w:rsid w:val="007A2E63"/>
    <w:rsid w:val="007A397D"/>
    <w:rsid w:val="007A5CA0"/>
    <w:rsid w:val="007A6565"/>
    <w:rsid w:val="007A6ACE"/>
    <w:rsid w:val="007A7030"/>
    <w:rsid w:val="007B1821"/>
    <w:rsid w:val="007B22EA"/>
    <w:rsid w:val="007B2620"/>
    <w:rsid w:val="007B333C"/>
    <w:rsid w:val="007B3632"/>
    <w:rsid w:val="007B4864"/>
    <w:rsid w:val="007B5666"/>
    <w:rsid w:val="007B59FE"/>
    <w:rsid w:val="007B5E7C"/>
    <w:rsid w:val="007B65B8"/>
    <w:rsid w:val="007B6C55"/>
    <w:rsid w:val="007B6E31"/>
    <w:rsid w:val="007B7E34"/>
    <w:rsid w:val="007C0AE3"/>
    <w:rsid w:val="007C1605"/>
    <w:rsid w:val="007C1997"/>
    <w:rsid w:val="007C2C30"/>
    <w:rsid w:val="007C45EC"/>
    <w:rsid w:val="007C4E91"/>
    <w:rsid w:val="007C50FF"/>
    <w:rsid w:val="007C597E"/>
    <w:rsid w:val="007C5A8E"/>
    <w:rsid w:val="007D08C0"/>
    <w:rsid w:val="007D21DE"/>
    <w:rsid w:val="007D2335"/>
    <w:rsid w:val="007D27D5"/>
    <w:rsid w:val="007D2D9F"/>
    <w:rsid w:val="007D3FA8"/>
    <w:rsid w:val="007D4E9D"/>
    <w:rsid w:val="007D5723"/>
    <w:rsid w:val="007D62CA"/>
    <w:rsid w:val="007D68AA"/>
    <w:rsid w:val="007E07E3"/>
    <w:rsid w:val="007E0E56"/>
    <w:rsid w:val="007E213A"/>
    <w:rsid w:val="007E28DC"/>
    <w:rsid w:val="007E4497"/>
    <w:rsid w:val="007F01E8"/>
    <w:rsid w:val="007F0CCD"/>
    <w:rsid w:val="007F10BF"/>
    <w:rsid w:val="007F2023"/>
    <w:rsid w:val="007F23A9"/>
    <w:rsid w:val="007F2426"/>
    <w:rsid w:val="007F46A6"/>
    <w:rsid w:val="007F6C4F"/>
    <w:rsid w:val="007F6D37"/>
    <w:rsid w:val="00800BE6"/>
    <w:rsid w:val="0080104F"/>
    <w:rsid w:val="0080168B"/>
    <w:rsid w:val="00802BC1"/>
    <w:rsid w:val="0080364F"/>
    <w:rsid w:val="00803C3F"/>
    <w:rsid w:val="0080560A"/>
    <w:rsid w:val="00806F15"/>
    <w:rsid w:val="00807FBE"/>
    <w:rsid w:val="00810CFB"/>
    <w:rsid w:val="0081133E"/>
    <w:rsid w:val="00811B0A"/>
    <w:rsid w:val="00813796"/>
    <w:rsid w:val="008138C0"/>
    <w:rsid w:val="0081434A"/>
    <w:rsid w:val="0081624B"/>
    <w:rsid w:val="00816978"/>
    <w:rsid w:val="00816B13"/>
    <w:rsid w:val="00816F54"/>
    <w:rsid w:val="008171EE"/>
    <w:rsid w:val="00817C8C"/>
    <w:rsid w:val="00823D39"/>
    <w:rsid w:val="00823E0B"/>
    <w:rsid w:val="00825697"/>
    <w:rsid w:val="00826164"/>
    <w:rsid w:val="00826759"/>
    <w:rsid w:val="008275C4"/>
    <w:rsid w:val="00827E77"/>
    <w:rsid w:val="00831250"/>
    <w:rsid w:val="008331B8"/>
    <w:rsid w:val="0083360F"/>
    <w:rsid w:val="00833759"/>
    <w:rsid w:val="00834542"/>
    <w:rsid w:val="008351B2"/>
    <w:rsid w:val="00835EB3"/>
    <w:rsid w:val="008363D4"/>
    <w:rsid w:val="00836DB6"/>
    <w:rsid w:val="008372B1"/>
    <w:rsid w:val="00837420"/>
    <w:rsid w:val="00840975"/>
    <w:rsid w:val="008409AC"/>
    <w:rsid w:val="00840CA7"/>
    <w:rsid w:val="00841007"/>
    <w:rsid w:val="008410E1"/>
    <w:rsid w:val="0084129F"/>
    <w:rsid w:val="0084168A"/>
    <w:rsid w:val="00841B03"/>
    <w:rsid w:val="00843107"/>
    <w:rsid w:val="008438A6"/>
    <w:rsid w:val="00843EA8"/>
    <w:rsid w:val="008444B3"/>
    <w:rsid w:val="00845B95"/>
    <w:rsid w:val="00846305"/>
    <w:rsid w:val="00846520"/>
    <w:rsid w:val="00846A3D"/>
    <w:rsid w:val="00846BB8"/>
    <w:rsid w:val="00846CF4"/>
    <w:rsid w:val="008471EC"/>
    <w:rsid w:val="008473C7"/>
    <w:rsid w:val="00852B58"/>
    <w:rsid w:val="00853F9F"/>
    <w:rsid w:val="00854800"/>
    <w:rsid w:val="008557BA"/>
    <w:rsid w:val="00856A36"/>
    <w:rsid w:val="0086014A"/>
    <w:rsid w:val="008611F3"/>
    <w:rsid w:val="0086152A"/>
    <w:rsid w:val="00862F20"/>
    <w:rsid w:val="008655A3"/>
    <w:rsid w:val="00866E32"/>
    <w:rsid w:val="008708BE"/>
    <w:rsid w:val="00870F9E"/>
    <w:rsid w:val="008718B7"/>
    <w:rsid w:val="00874DB3"/>
    <w:rsid w:val="00875A1B"/>
    <w:rsid w:val="00875F02"/>
    <w:rsid w:val="00876468"/>
    <w:rsid w:val="008771A7"/>
    <w:rsid w:val="00880AEA"/>
    <w:rsid w:val="0088285B"/>
    <w:rsid w:val="008829FC"/>
    <w:rsid w:val="00883FDB"/>
    <w:rsid w:val="00885082"/>
    <w:rsid w:val="00885BA9"/>
    <w:rsid w:val="0089050D"/>
    <w:rsid w:val="00890FD1"/>
    <w:rsid w:val="00891117"/>
    <w:rsid w:val="00891E8C"/>
    <w:rsid w:val="00891FEC"/>
    <w:rsid w:val="0089221A"/>
    <w:rsid w:val="0089234D"/>
    <w:rsid w:val="008926ED"/>
    <w:rsid w:val="0089326E"/>
    <w:rsid w:val="00893D7E"/>
    <w:rsid w:val="008940BA"/>
    <w:rsid w:val="00894E10"/>
    <w:rsid w:val="00895D34"/>
    <w:rsid w:val="00895E60"/>
    <w:rsid w:val="00897DBE"/>
    <w:rsid w:val="008A1430"/>
    <w:rsid w:val="008A642B"/>
    <w:rsid w:val="008A6E9E"/>
    <w:rsid w:val="008B0A7A"/>
    <w:rsid w:val="008B0D8C"/>
    <w:rsid w:val="008B2767"/>
    <w:rsid w:val="008B291A"/>
    <w:rsid w:val="008B2DDF"/>
    <w:rsid w:val="008B3128"/>
    <w:rsid w:val="008B36D0"/>
    <w:rsid w:val="008B5DAD"/>
    <w:rsid w:val="008B7D06"/>
    <w:rsid w:val="008C2B60"/>
    <w:rsid w:val="008C2BFB"/>
    <w:rsid w:val="008C4182"/>
    <w:rsid w:val="008C4809"/>
    <w:rsid w:val="008C6F32"/>
    <w:rsid w:val="008C716E"/>
    <w:rsid w:val="008D00E8"/>
    <w:rsid w:val="008D053A"/>
    <w:rsid w:val="008D19E4"/>
    <w:rsid w:val="008D3256"/>
    <w:rsid w:val="008D460E"/>
    <w:rsid w:val="008D549D"/>
    <w:rsid w:val="008D67EC"/>
    <w:rsid w:val="008E1B7B"/>
    <w:rsid w:val="008E2483"/>
    <w:rsid w:val="008E2AD9"/>
    <w:rsid w:val="008E7162"/>
    <w:rsid w:val="008F26BF"/>
    <w:rsid w:val="008F33AC"/>
    <w:rsid w:val="008F3872"/>
    <w:rsid w:val="008F3DEC"/>
    <w:rsid w:val="008F401E"/>
    <w:rsid w:val="008F4915"/>
    <w:rsid w:val="008F51F0"/>
    <w:rsid w:val="008F5713"/>
    <w:rsid w:val="008F58A0"/>
    <w:rsid w:val="008F6D89"/>
    <w:rsid w:val="00900D40"/>
    <w:rsid w:val="00902F3D"/>
    <w:rsid w:val="00905C91"/>
    <w:rsid w:val="009067BF"/>
    <w:rsid w:val="00910848"/>
    <w:rsid w:val="00910B61"/>
    <w:rsid w:val="00910F15"/>
    <w:rsid w:val="00911EE2"/>
    <w:rsid w:val="0091512C"/>
    <w:rsid w:val="00915308"/>
    <w:rsid w:val="009158CD"/>
    <w:rsid w:val="00916173"/>
    <w:rsid w:val="00916409"/>
    <w:rsid w:val="0091739D"/>
    <w:rsid w:val="00922CB0"/>
    <w:rsid w:val="00923C3C"/>
    <w:rsid w:val="00923EAB"/>
    <w:rsid w:val="00923F57"/>
    <w:rsid w:val="00923FC9"/>
    <w:rsid w:val="00925C0C"/>
    <w:rsid w:val="00926527"/>
    <w:rsid w:val="00926B40"/>
    <w:rsid w:val="009303E2"/>
    <w:rsid w:val="009308E2"/>
    <w:rsid w:val="009330AE"/>
    <w:rsid w:val="00933120"/>
    <w:rsid w:val="00933BB1"/>
    <w:rsid w:val="0093643A"/>
    <w:rsid w:val="009366B4"/>
    <w:rsid w:val="009368D4"/>
    <w:rsid w:val="00936AA6"/>
    <w:rsid w:val="00936B6F"/>
    <w:rsid w:val="00937C13"/>
    <w:rsid w:val="00940D70"/>
    <w:rsid w:val="00941A35"/>
    <w:rsid w:val="00941E77"/>
    <w:rsid w:val="009420F5"/>
    <w:rsid w:val="00942668"/>
    <w:rsid w:val="009429B9"/>
    <w:rsid w:val="00944659"/>
    <w:rsid w:val="0094477E"/>
    <w:rsid w:val="00944AF2"/>
    <w:rsid w:val="009455C8"/>
    <w:rsid w:val="0094650F"/>
    <w:rsid w:val="009507B3"/>
    <w:rsid w:val="00951A44"/>
    <w:rsid w:val="009542D6"/>
    <w:rsid w:val="009562D7"/>
    <w:rsid w:val="00956DD1"/>
    <w:rsid w:val="00957453"/>
    <w:rsid w:val="00957CD9"/>
    <w:rsid w:val="009605CE"/>
    <w:rsid w:val="009612F0"/>
    <w:rsid w:val="00961556"/>
    <w:rsid w:val="00962308"/>
    <w:rsid w:val="00962F79"/>
    <w:rsid w:val="0096348D"/>
    <w:rsid w:val="0096360E"/>
    <w:rsid w:val="00963E6D"/>
    <w:rsid w:val="009650D0"/>
    <w:rsid w:val="00965D41"/>
    <w:rsid w:val="0096693D"/>
    <w:rsid w:val="00971540"/>
    <w:rsid w:val="00972007"/>
    <w:rsid w:val="00972075"/>
    <w:rsid w:val="00973A11"/>
    <w:rsid w:val="0097687B"/>
    <w:rsid w:val="00976C1F"/>
    <w:rsid w:val="0098037A"/>
    <w:rsid w:val="009807E5"/>
    <w:rsid w:val="00981DCE"/>
    <w:rsid w:val="00983350"/>
    <w:rsid w:val="00983BE8"/>
    <w:rsid w:val="00983E7B"/>
    <w:rsid w:val="009840B1"/>
    <w:rsid w:val="0098459E"/>
    <w:rsid w:val="00984A26"/>
    <w:rsid w:val="0098603B"/>
    <w:rsid w:val="0098651E"/>
    <w:rsid w:val="00986ED3"/>
    <w:rsid w:val="00987923"/>
    <w:rsid w:val="00990AF4"/>
    <w:rsid w:val="0099210B"/>
    <w:rsid w:val="0099235F"/>
    <w:rsid w:val="00992E9D"/>
    <w:rsid w:val="00997D77"/>
    <w:rsid w:val="00997DF5"/>
    <w:rsid w:val="009A0611"/>
    <w:rsid w:val="009A0A2C"/>
    <w:rsid w:val="009A1921"/>
    <w:rsid w:val="009A4A9F"/>
    <w:rsid w:val="009A52B2"/>
    <w:rsid w:val="009A5423"/>
    <w:rsid w:val="009A5FA6"/>
    <w:rsid w:val="009A6DE0"/>
    <w:rsid w:val="009A7750"/>
    <w:rsid w:val="009A7A01"/>
    <w:rsid w:val="009B0805"/>
    <w:rsid w:val="009B0A80"/>
    <w:rsid w:val="009B2048"/>
    <w:rsid w:val="009B2611"/>
    <w:rsid w:val="009B2A03"/>
    <w:rsid w:val="009B3D2C"/>
    <w:rsid w:val="009B5552"/>
    <w:rsid w:val="009B6006"/>
    <w:rsid w:val="009B66D3"/>
    <w:rsid w:val="009B6892"/>
    <w:rsid w:val="009B69DD"/>
    <w:rsid w:val="009B71C6"/>
    <w:rsid w:val="009C1E60"/>
    <w:rsid w:val="009C2AA2"/>
    <w:rsid w:val="009C2D49"/>
    <w:rsid w:val="009C3787"/>
    <w:rsid w:val="009C3B25"/>
    <w:rsid w:val="009C4782"/>
    <w:rsid w:val="009C5481"/>
    <w:rsid w:val="009C5BFE"/>
    <w:rsid w:val="009C60C9"/>
    <w:rsid w:val="009C6DC5"/>
    <w:rsid w:val="009C7249"/>
    <w:rsid w:val="009C7CF1"/>
    <w:rsid w:val="009D0347"/>
    <w:rsid w:val="009D0B43"/>
    <w:rsid w:val="009D2E43"/>
    <w:rsid w:val="009D36C8"/>
    <w:rsid w:val="009D42A4"/>
    <w:rsid w:val="009D4982"/>
    <w:rsid w:val="009D5688"/>
    <w:rsid w:val="009D5C8B"/>
    <w:rsid w:val="009D7221"/>
    <w:rsid w:val="009D7963"/>
    <w:rsid w:val="009D7999"/>
    <w:rsid w:val="009D7D15"/>
    <w:rsid w:val="009E1D06"/>
    <w:rsid w:val="009E4714"/>
    <w:rsid w:val="009E4949"/>
    <w:rsid w:val="009E5D28"/>
    <w:rsid w:val="009E5D3B"/>
    <w:rsid w:val="009E6BAE"/>
    <w:rsid w:val="009F02F6"/>
    <w:rsid w:val="009F0804"/>
    <w:rsid w:val="009F1AED"/>
    <w:rsid w:val="009F2B7B"/>
    <w:rsid w:val="009F2F1B"/>
    <w:rsid w:val="009F6CC5"/>
    <w:rsid w:val="009F6ED7"/>
    <w:rsid w:val="00A000CA"/>
    <w:rsid w:val="00A00A81"/>
    <w:rsid w:val="00A01520"/>
    <w:rsid w:val="00A0185C"/>
    <w:rsid w:val="00A02C49"/>
    <w:rsid w:val="00A02F15"/>
    <w:rsid w:val="00A03C94"/>
    <w:rsid w:val="00A04DE4"/>
    <w:rsid w:val="00A054D3"/>
    <w:rsid w:val="00A060AA"/>
    <w:rsid w:val="00A06DD9"/>
    <w:rsid w:val="00A079BC"/>
    <w:rsid w:val="00A07C86"/>
    <w:rsid w:val="00A07EF8"/>
    <w:rsid w:val="00A10080"/>
    <w:rsid w:val="00A10594"/>
    <w:rsid w:val="00A12335"/>
    <w:rsid w:val="00A131FD"/>
    <w:rsid w:val="00A142E9"/>
    <w:rsid w:val="00A14BF3"/>
    <w:rsid w:val="00A14F9F"/>
    <w:rsid w:val="00A15061"/>
    <w:rsid w:val="00A15B60"/>
    <w:rsid w:val="00A16B2E"/>
    <w:rsid w:val="00A16BF7"/>
    <w:rsid w:val="00A170A9"/>
    <w:rsid w:val="00A212AB"/>
    <w:rsid w:val="00A2164B"/>
    <w:rsid w:val="00A23A87"/>
    <w:rsid w:val="00A24D06"/>
    <w:rsid w:val="00A250BC"/>
    <w:rsid w:val="00A30471"/>
    <w:rsid w:val="00A30837"/>
    <w:rsid w:val="00A317FB"/>
    <w:rsid w:val="00A32DD5"/>
    <w:rsid w:val="00A3360A"/>
    <w:rsid w:val="00A33CA5"/>
    <w:rsid w:val="00A33EF4"/>
    <w:rsid w:val="00A34E89"/>
    <w:rsid w:val="00A36301"/>
    <w:rsid w:val="00A36B45"/>
    <w:rsid w:val="00A37D1D"/>
    <w:rsid w:val="00A406CF"/>
    <w:rsid w:val="00A4082A"/>
    <w:rsid w:val="00A40877"/>
    <w:rsid w:val="00A40DB3"/>
    <w:rsid w:val="00A428CE"/>
    <w:rsid w:val="00A42EF6"/>
    <w:rsid w:val="00A43E9A"/>
    <w:rsid w:val="00A44341"/>
    <w:rsid w:val="00A44C1E"/>
    <w:rsid w:val="00A44F3B"/>
    <w:rsid w:val="00A46E96"/>
    <w:rsid w:val="00A51EBF"/>
    <w:rsid w:val="00A525AA"/>
    <w:rsid w:val="00A52B52"/>
    <w:rsid w:val="00A540F9"/>
    <w:rsid w:val="00A54416"/>
    <w:rsid w:val="00A5557B"/>
    <w:rsid w:val="00A5559D"/>
    <w:rsid w:val="00A55B17"/>
    <w:rsid w:val="00A56F6B"/>
    <w:rsid w:val="00A60048"/>
    <w:rsid w:val="00A60748"/>
    <w:rsid w:val="00A60A5E"/>
    <w:rsid w:val="00A612FA"/>
    <w:rsid w:val="00A62062"/>
    <w:rsid w:val="00A62592"/>
    <w:rsid w:val="00A626EA"/>
    <w:rsid w:val="00A62BFA"/>
    <w:rsid w:val="00A62E8D"/>
    <w:rsid w:val="00A62FF7"/>
    <w:rsid w:val="00A63503"/>
    <w:rsid w:val="00A635FB"/>
    <w:rsid w:val="00A645D0"/>
    <w:rsid w:val="00A64B34"/>
    <w:rsid w:val="00A64E2E"/>
    <w:rsid w:val="00A651F3"/>
    <w:rsid w:val="00A65232"/>
    <w:rsid w:val="00A65795"/>
    <w:rsid w:val="00A66F10"/>
    <w:rsid w:val="00A67396"/>
    <w:rsid w:val="00A7035E"/>
    <w:rsid w:val="00A72F8A"/>
    <w:rsid w:val="00A73D39"/>
    <w:rsid w:val="00A73EA6"/>
    <w:rsid w:val="00A746E4"/>
    <w:rsid w:val="00A74AB2"/>
    <w:rsid w:val="00A7670B"/>
    <w:rsid w:val="00A76838"/>
    <w:rsid w:val="00A80F8B"/>
    <w:rsid w:val="00A81E18"/>
    <w:rsid w:val="00A8276B"/>
    <w:rsid w:val="00A830FC"/>
    <w:rsid w:val="00A83A67"/>
    <w:rsid w:val="00A84933"/>
    <w:rsid w:val="00A86D78"/>
    <w:rsid w:val="00A875F1"/>
    <w:rsid w:val="00A90F4E"/>
    <w:rsid w:val="00A91B0E"/>
    <w:rsid w:val="00A922BD"/>
    <w:rsid w:val="00A92A2D"/>
    <w:rsid w:val="00A92B7D"/>
    <w:rsid w:val="00A92BA8"/>
    <w:rsid w:val="00A9312C"/>
    <w:rsid w:val="00A93275"/>
    <w:rsid w:val="00A93639"/>
    <w:rsid w:val="00A93A1E"/>
    <w:rsid w:val="00A93ADC"/>
    <w:rsid w:val="00A943E3"/>
    <w:rsid w:val="00A9482D"/>
    <w:rsid w:val="00A949DF"/>
    <w:rsid w:val="00A94B30"/>
    <w:rsid w:val="00A94B5D"/>
    <w:rsid w:val="00A94FDF"/>
    <w:rsid w:val="00A9629D"/>
    <w:rsid w:val="00A96E3B"/>
    <w:rsid w:val="00A97CB2"/>
    <w:rsid w:val="00AA0F26"/>
    <w:rsid w:val="00AA22D6"/>
    <w:rsid w:val="00AA269E"/>
    <w:rsid w:val="00AA26E2"/>
    <w:rsid w:val="00AA3CF9"/>
    <w:rsid w:val="00AA4335"/>
    <w:rsid w:val="00AA4D13"/>
    <w:rsid w:val="00AA5F8A"/>
    <w:rsid w:val="00AA60AB"/>
    <w:rsid w:val="00AB0E4E"/>
    <w:rsid w:val="00AB0F86"/>
    <w:rsid w:val="00AB178B"/>
    <w:rsid w:val="00AB24D4"/>
    <w:rsid w:val="00AB25E0"/>
    <w:rsid w:val="00AB370A"/>
    <w:rsid w:val="00AB420A"/>
    <w:rsid w:val="00AB5C72"/>
    <w:rsid w:val="00AB66F0"/>
    <w:rsid w:val="00AC0D49"/>
    <w:rsid w:val="00AC185B"/>
    <w:rsid w:val="00AC1CD7"/>
    <w:rsid w:val="00AC1F6B"/>
    <w:rsid w:val="00AC29E6"/>
    <w:rsid w:val="00AC5491"/>
    <w:rsid w:val="00AC5695"/>
    <w:rsid w:val="00AC5816"/>
    <w:rsid w:val="00AC745F"/>
    <w:rsid w:val="00AD010A"/>
    <w:rsid w:val="00AD0BE4"/>
    <w:rsid w:val="00AD2822"/>
    <w:rsid w:val="00AD2ADE"/>
    <w:rsid w:val="00AD3C2F"/>
    <w:rsid w:val="00AD46A8"/>
    <w:rsid w:val="00AD49EA"/>
    <w:rsid w:val="00AD5550"/>
    <w:rsid w:val="00AD5C2B"/>
    <w:rsid w:val="00AD6277"/>
    <w:rsid w:val="00AD6947"/>
    <w:rsid w:val="00AE075C"/>
    <w:rsid w:val="00AE08B4"/>
    <w:rsid w:val="00AE101C"/>
    <w:rsid w:val="00AE2193"/>
    <w:rsid w:val="00AE2383"/>
    <w:rsid w:val="00AE3BFC"/>
    <w:rsid w:val="00AE4257"/>
    <w:rsid w:val="00AE4900"/>
    <w:rsid w:val="00AE7AB0"/>
    <w:rsid w:val="00AE7AE1"/>
    <w:rsid w:val="00AE7C77"/>
    <w:rsid w:val="00AF14D6"/>
    <w:rsid w:val="00AF4835"/>
    <w:rsid w:val="00AF4DFB"/>
    <w:rsid w:val="00AF5632"/>
    <w:rsid w:val="00AF6151"/>
    <w:rsid w:val="00AF62EE"/>
    <w:rsid w:val="00AF69D1"/>
    <w:rsid w:val="00AF69E3"/>
    <w:rsid w:val="00AF6D7F"/>
    <w:rsid w:val="00B01039"/>
    <w:rsid w:val="00B04C51"/>
    <w:rsid w:val="00B04F3E"/>
    <w:rsid w:val="00B079C7"/>
    <w:rsid w:val="00B11C51"/>
    <w:rsid w:val="00B1233D"/>
    <w:rsid w:val="00B12983"/>
    <w:rsid w:val="00B13980"/>
    <w:rsid w:val="00B14687"/>
    <w:rsid w:val="00B146F9"/>
    <w:rsid w:val="00B14C45"/>
    <w:rsid w:val="00B153A0"/>
    <w:rsid w:val="00B16262"/>
    <w:rsid w:val="00B16472"/>
    <w:rsid w:val="00B16897"/>
    <w:rsid w:val="00B21F54"/>
    <w:rsid w:val="00B22B29"/>
    <w:rsid w:val="00B22B5F"/>
    <w:rsid w:val="00B22BF2"/>
    <w:rsid w:val="00B22D7F"/>
    <w:rsid w:val="00B23EAF"/>
    <w:rsid w:val="00B26909"/>
    <w:rsid w:val="00B27014"/>
    <w:rsid w:val="00B306A7"/>
    <w:rsid w:val="00B309E6"/>
    <w:rsid w:val="00B30D64"/>
    <w:rsid w:val="00B30FE4"/>
    <w:rsid w:val="00B31B56"/>
    <w:rsid w:val="00B31BD2"/>
    <w:rsid w:val="00B31E96"/>
    <w:rsid w:val="00B324E9"/>
    <w:rsid w:val="00B348D1"/>
    <w:rsid w:val="00B34902"/>
    <w:rsid w:val="00B35170"/>
    <w:rsid w:val="00B355B5"/>
    <w:rsid w:val="00B358F0"/>
    <w:rsid w:val="00B36582"/>
    <w:rsid w:val="00B36716"/>
    <w:rsid w:val="00B405EC"/>
    <w:rsid w:val="00B40EB5"/>
    <w:rsid w:val="00B4184E"/>
    <w:rsid w:val="00B43608"/>
    <w:rsid w:val="00B448DE"/>
    <w:rsid w:val="00B4620B"/>
    <w:rsid w:val="00B5089B"/>
    <w:rsid w:val="00B51ACA"/>
    <w:rsid w:val="00B55761"/>
    <w:rsid w:val="00B603F4"/>
    <w:rsid w:val="00B60767"/>
    <w:rsid w:val="00B61909"/>
    <w:rsid w:val="00B61F8B"/>
    <w:rsid w:val="00B62118"/>
    <w:rsid w:val="00B62570"/>
    <w:rsid w:val="00B62BA9"/>
    <w:rsid w:val="00B63B78"/>
    <w:rsid w:val="00B64627"/>
    <w:rsid w:val="00B64C4C"/>
    <w:rsid w:val="00B65233"/>
    <w:rsid w:val="00B65501"/>
    <w:rsid w:val="00B670CF"/>
    <w:rsid w:val="00B706F9"/>
    <w:rsid w:val="00B70C52"/>
    <w:rsid w:val="00B7131D"/>
    <w:rsid w:val="00B715B2"/>
    <w:rsid w:val="00B72618"/>
    <w:rsid w:val="00B72DF1"/>
    <w:rsid w:val="00B73A73"/>
    <w:rsid w:val="00B7496F"/>
    <w:rsid w:val="00B7585A"/>
    <w:rsid w:val="00B758F1"/>
    <w:rsid w:val="00B7596E"/>
    <w:rsid w:val="00B7643B"/>
    <w:rsid w:val="00B764C1"/>
    <w:rsid w:val="00B774EE"/>
    <w:rsid w:val="00B80AC2"/>
    <w:rsid w:val="00B81169"/>
    <w:rsid w:val="00B824BF"/>
    <w:rsid w:val="00B838CA"/>
    <w:rsid w:val="00B84D21"/>
    <w:rsid w:val="00B86349"/>
    <w:rsid w:val="00B866F7"/>
    <w:rsid w:val="00B872BF"/>
    <w:rsid w:val="00B87654"/>
    <w:rsid w:val="00B87B17"/>
    <w:rsid w:val="00B9098C"/>
    <w:rsid w:val="00B909EF"/>
    <w:rsid w:val="00B91A66"/>
    <w:rsid w:val="00B91AD1"/>
    <w:rsid w:val="00B92796"/>
    <w:rsid w:val="00B92943"/>
    <w:rsid w:val="00B92FAF"/>
    <w:rsid w:val="00B93F33"/>
    <w:rsid w:val="00B95C39"/>
    <w:rsid w:val="00B95E64"/>
    <w:rsid w:val="00B96E1D"/>
    <w:rsid w:val="00B97902"/>
    <w:rsid w:val="00BA00E5"/>
    <w:rsid w:val="00BA08EC"/>
    <w:rsid w:val="00BA2DBF"/>
    <w:rsid w:val="00BA3074"/>
    <w:rsid w:val="00BA512E"/>
    <w:rsid w:val="00BA69DB"/>
    <w:rsid w:val="00BA76CD"/>
    <w:rsid w:val="00BB1865"/>
    <w:rsid w:val="00BB3C0A"/>
    <w:rsid w:val="00BB45E0"/>
    <w:rsid w:val="00BB46CA"/>
    <w:rsid w:val="00BB4C1D"/>
    <w:rsid w:val="00BC13B5"/>
    <w:rsid w:val="00BC1AC7"/>
    <w:rsid w:val="00BC1B51"/>
    <w:rsid w:val="00BC2307"/>
    <w:rsid w:val="00BC492A"/>
    <w:rsid w:val="00BC4941"/>
    <w:rsid w:val="00BC51BF"/>
    <w:rsid w:val="00BC5AEB"/>
    <w:rsid w:val="00BC7A61"/>
    <w:rsid w:val="00BD06B1"/>
    <w:rsid w:val="00BD085D"/>
    <w:rsid w:val="00BD1165"/>
    <w:rsid w:val="00BD15C6"/>
    <w:rsid w:val="00BD1DE5"/>
    <w:rsid w:val="00BD1F79"/>
    <w:rsid w:val="00BD286D"/>
    <w:rsid w:val="00BD3047"/>
    <w:rsid w:val="00BD315A"/>
    <w:rsid w:val="00BD4F2D"/>
    <w:rsid w:val="00BD5C7C"/>
    <w:rsid w:val="00BE0FBA"/>
    <w:rsid w:val="00BE131D"/>
    <w:rsid w:val="00BE2549"/>
    <w:rsid w:val="00BE291A"/>
    <w:rsid w:val="00BE2BB8"/>
    <w:rsid w:val="00BE31B8"/>
    <w:rsid w:val="00BE3A90"/>
    <w:rsid w:val="00BE498B"/>
    <w:rsid w:val="00BE4B17"/>
    <w:rsid w:val="00BE5E2B"/>
    <w:rsid w:val="00BE6E86"/>
    <w:rsid w:val="00BE770D"/>
    <w:rsid w:val="00BF07EE"/>
    <w:rsid w:val="00BF18FB"/>
    <w:rsid w:val="00BF1F83"/>
    <w:rsid w:val="00BF1F8B"/>
    <w:rsid w:val="00BF2D1A"/>
    <w:rsid w:val="00BF31EA"/>
    <w:rsid w:val="00BF7524"/>
    <w:rsid w:val="00C00593"/>
    <w:rsid w:val="00C0074A"/>
    <w:rsid w:val="00C0078E"/>
    <w:rsid w:val="00C0181D"/>
    <w:rsid w:val="00C0349D"/>
    <w:rsid w:val="00C03EC5"/>
    <w:rsid w:val="00C07D2F"/>
    <w:rsid w:val="00C11267"/>
    <w:rsid w:val="00C11306"/>
    <w:rsid w:val="00C1217C"/>
    <w:rsid w:val="00C125F8"/>
    <w:rsid w:val="00C14A01"/>
    <w:rsid w:val="00C14FB9"/>
    <w:rsid w:val="00C163D9"/>
    <w:rsid w:val="00C16CC1"/>
    <w:rsid w:val="00C16F63"/>
    <w:rsid w:val="00C20770"/>
    <w:rsid w:val="00C2098E"/>
    <w:rsid w:val="00C22672"/>
    <w:rsid w:val="00C23659"/>
    <w:rsid w:val="00C24749"/>
    <w:rsid w:val="00C2480F"/>
    <w:rsid w:val="00C248F1"/>
    <w:rsid w:val="00C25169"/>
    <w:rsid w:val="00C2538B"/>
    <w:rsid w:val="00C26885"/>
    <w:rsid w:val="00C277A5"/>
    <w:rsid w:val="00C30630"/>
    <w:rsid w:val="00C30CA2"/>
    <w:rsid w:val="00C31178"/>
    <w:rsid w:val="00C31445"/>
    <w:rsid w:val="00C34123"/>
    <w:rsid w:val="00C345F8"/>
    <w:rsid w:val="00C354A7"/>
    <w:rsid w:val="00C35570"/>
    <w:rsid w:val="00C362D4"/>
    <w:rsid w:val="00C375AF"/>
    <w:rsid w:val="00C3780E"/>
    <w:rsid w:val="00C407C9"/>
    <w:rsid w:val="00C417B1"/>
    <w:rsid w:val="00C417ED"/>
    <w:rsid w:val="00C42874"/>
    <w:rsid w:val="00C45CE4"/>
    <w:rsid w:val="00C46579"/>
    <w:rsid w:val="00C47849"/>
    <w:rsid w:val="00C50960"/>
    <w:rsid w:val="00C515C7"/>
    <w:rsid w:val="00C51689"/>
    <w:rsid w:val="00C51DDF"/>
    <w:rsid w:val="00C5330C"/>
    <w:rsid w:val="00C5497A"/>
    <w:rsid w:val="00C54B3B"/>
    <w:rsid w:val="00C54B78"/>
    <w:rsid w:val="00C57EC9"/>
    <w:rsid w:val="00C60FA2"/>
    <w:rsid w:val="00C611CC"/>
    <w:rsid w:val="00C617E1"/>
    <w:rsid w:val="00C62227"/>
    <w:rsid w:val="00C63505"/>
    <w:rsid w:val="00C63C5C"/>
    <w:rsid w:val="00C65154"/>
    <w:rsid w:val="00C652CB"/>
    <w:rsid w:val="00C65B03"/>
    <w:rsid w:val="00C66A19"/>
    <w:rsid w:val="00C675FD"/>
    <w:rsid w:val="00C67BB1"/>
    <w:rsid w:val="00C71141"/>
    <w:rsid w:val="00C712DB"/>
    <w:rsid w:val="00C7193A"/>
    <w:rsid w:val="00C7257E"/>
    <w:rsid w:val="00C745E4"/>
    <w:rsid w:val="00C74F72"/>
    <w:rsid w:val="00C75791"/>
    <w:rsid w:val="00C763BC"/>
    <w:rsid w:val="00C7710F"/>
    <w:rsid w:val="00C80AC2"/>
    <w:rsid w:val="00C83E70"/>
    <w:rsid w:val="00C8484C"/>
    <w:rsid w:val="00C8519B"/>
    <w:rsid w:val="00C854BD"/>
    <w:rsid w:val="00C85B6B"/>
    <w:rsid w:val="00C90002"/>
    <w:rsid w:val="00C911E7"/>
    <w:rsid w:val="00C91956"/>
    <w:rsid w:val="00C91A2D"/>
    <w:rsid w:val="00C931E9"/>
    <w:rsid w:val="00C93DA3"/>
    <w:rsid w:val="00C93E72"/>
    <w:rsid w:val="00C9401B"/>
    <w:rsid w:val="00C95A6B"/>
    <w:rsid w:val="00C95BD7"/>
    <w:rsid w:val="00C966F3"/>
    <w:rsid w:val="00C969E4"/>
    <w:rsid w:val="00CA1E65"/>
    <w:rsid w:val="00CA3730"/>
    <w:rsid w:val="00CA439E"/>
    <w:rsid w:val="00CA50E5"/>
    <w:rsid w:val="00CA57CC"/>
    <w:rsid w:val="00CA6E82"/>
    <w:rsid w:val="00CA737F"/>
    <w:rsid w:val="00CB09DF"/>
    <w:rsid w:val="00CB0A48"/>
    <w:rsid w:val="00CB0A51"/>
    <w:rsid w:val="00CB2F5A"/>
    <w:rsid w:val="00CB402E"/>
    <w:rsid w:val="00CB69B0"/>
    <w:rsid w:val="00CB7136"/>
    <w:rsid w:val="00CB725B"/>
    <w:rsid w:val="00CB75B3"/>
    <w:rsid w:val="00CC007E"/>
    <w:rsid w:val="00CC03B1"/>
    <w:rsid w:val="00CC0E52"/>
    <w:rsid w:val="00CC2861"/>
    <w:rsid w:val="00CC3EE4"/>
    <w:rsid w:val="00CC4414"/>
    <w:rsid w:val="00CC45CD"/>
    <w:rsid w:val="00CC4867"/>
    <w:rsid w:val="00CC4DCC"/>
    <w:rsid w:val="00CC4E43"/>
    <w:rsid w:val="00CC5C83"/>
    <w:rsid w:val="00CC6BD6"/>
    <w:rsid w:val="00CC782A"/>
    <w:rsid w:val="00CD02CF"/>
    <w:rsid w:val="00CD07E0"/>
    <w:rsid w:val="00CD0BC5"/>
    <w:rsid w:val="00CD0C79"/>
    <w:rsid w:val="00CD168F"/>
    <w:rsid w:val="00CD1984"/>
    <w:rsid w:val="00CD1B07"/>
    <w:rsid w:val="00CD1BFB"/>
    <w:rsid w:val="00CD2F37"/>
    <w:rsid w:val="00CD3A18"/>
    <w:rsid w:val="00CD40E2"/>
    <w:rsid w:val="00CD4A53"/>
    <w:rsid w:val="00CD55CA"/>
    <w:rsid w:val="00CD562F"/>
    <w:rsid w:val="00CD6357"/>
    <w:rsid w:val="00CD73E3"/>
    <w:rsid w:val="00CD743E"/>
    <w:rsid w:val="00CE0B9F"/>
    <w:rsid w:val="00CE11B0"/>
    <w:rsid w:val="00CE11B5"/>
    <w:rsid w:val="00CE5650"/>
    <w:rsid w:val="00CE777B"/>
    <w:rsid w:val="00CF0F36"/>
    <w:rsid w:val="00CF13D5"/>
    <w:rsid w:val="00CF1571"/>
    <w:rsid w:val="00CF1F0A"/>
    <w:rsid w:val="00CF39E6"/>
    <w:rsid w:val="00CF3F38"/>
    <w:rsid w:val="00CF49CD"/>
    <w:rsid w:val="00CF4BB1"/>
    <w:rsid w:val="00CF59C6"/>
    <w:rsid w:val="00CF756B"/>
    <w:rsid w:val="00D01A59"/>
    <w:rsid w:val="00D02D01"/>
    <w:rsid w:val="00D0361B"/>
    <w:rsid w:val="00D03F26"/>
    <w:rsid w:val="00D044EC"/>
    <w:rsid w:val="00D05240"/>
    <w:rsid w:val="00D05379"/>
    <w:rsid w:val="00D0566A"/>
    <w:rsid w:val="00D05D38"/>
    <w:rsid w:val="00D07035"/>
    <w:rsid w:val="00D07D3A"/>
    <w:rsid w:val="00D10001"/>
    <w:rsid w:val="00D1101C"/>
    <w:rsid w:val="00D113C6"/>
    <w:rsid w:val="00D12229"/>
    <w:rsid w:val="00D14255"/>
    <w:rsid w:val="00D16C28"/>
    <w:rsid w:val="00D17DCD"/>
    <w:rsid w:val="00D20076"/>
    <w:rsid w:val="00D203C2"/>
    <w:rsid w:val="00D210B9"/>
    <w:rsid w:val="00D21E07"/>
    <w:rsid w:val="00D22FF5"/>
    <w:rsid w:val="00D2359A"/>
    <w:rsid w:val="00D25DA4"/>
    <w:rsid w:val="00D265FC"/>
    <w:rsid w:val="00D26EB1"/>
    <w:rsid w:val="00D273E6"/>
    <w:rsid w:val="00D27613"/>
    <w:rsid w:val="00D30AB1"/>
    <w:rsid w:val="00D30FD0"/>
    <w:rsid w:val="00D32321"/>
    <w:rsid w:val="00D32EDC"/>
    <w:rsid w:val="00D335A7"/>
    <w:rsid w:val="00D33CAB"/>
    <w:rsid w:val="00D34065"/>
    <w:rsid w:val="00D34A01"/>
    <w:rsid w:val="00D373B3"/>
    <w:rsid w:val="00D407D0"/>
    <w:rsid w:val="00D422BF"/>
    <w:rsid w:val="00D42618"/>
    <w:rsid w:val="00D43EDA"/>
    <w:rsid w:val="00D43F2F"/>
    <w:rsid w:val="00D465E2"/>
    <w:rsid w:val="00D46B1F"/>
    <w:rsid w:val="00D46BBF"/>
    <w:rsid w:val="00D50CD6"/>
    <w:rsid w:val="00D50DFB"/>
    <w:rsid w:val="00D516A9"/>
    <w:rsid w:val="00D518A3"/>
    <w:rsid w:val="00D52EB2"/>
    <w:rsid w:val="00D54304"/>
    <w:rsid w:val="00D5482D"/>
    <w:rsid w:val="00D54BED"/>
    <w:rsid w:val="00D55B65"/>
    <w:rsid w:val="00D563ED"/>
    <w:rsid w:val="00D570F4"/>
    <w:rsid w:val="00D57994"/>
    <w:rsid w:val="00D61AD2"/>
    <w:rsid w:val="00D624AB"/>
    <w:rsid w:val="00D62EDB"/>
    <w:rsid w:val="00D6377D"/>
    <w:rsid w:val="00D639E5"/>
    <w:rsid w:val="00D63FEC"/>
    <w:rsid w:val="00D6630E"/>
    <w:rsid w:val="00D66A48"/>
    <w:rsid w:val="00D67649"/>
    <w:rsid w:val="00D705D4"/>
    <w:rsid w:val="00D70772"/>
    <w:rsid w:val="00D7152D"/>
    <w:rsid w:val="00D72F74"/>
    <w:rsid w:val="00D73F39"/>
    <w:rsid w:val="00D74819"/>
    <w:rsid w:val="00D76F64"/>
    <w:rsid w:val="00D77537"/>
    <w:rsid w:val="00D80434"/>
    <w:rsid w:val="00D807BB"/>
    <w:rsid w:val="00D8090A"/>
    <w:rsid w:val="00D80BC5"/>
    <w:rsid w:val="00D80D72"/>
    <w:rsid w:val="00D80E40"/>
    <w:rsid w:val="00D823C5"/>
    <w:rsid w:val="00D8304E"/>
    <w:rsid w:val="00D83E9D"/>
    <w:rsid w:val="00D84859"/>
    <w:rsid w:val="00D85861"/>
    <w:rsid w:val="00D858EC"/>
    <w:rsid w:val="00D85E93"/>
    <w:rsid w:val="00D85EE9"/>
    <w:rsid w:val="00D86211"/>
    <w:rsid w:val="00D8755D"/>
    <w:rsid w:val="00D87F67"/>
    <w:rsid w:val="00D9016C"/>
    <w:rsid w:val="00D9253F"/>
    <w:rsid w:val="00D9331A"/>
    <w:rsid w:val="00D93663"/>
    <w:rsid w:val="00D93CEF"/>
    <w:rsid w:val="00DA0D92"/>
    <w:rsid w:val="00DA10C0"/>
    <w:rsid w:val="00DA22BF"/>
    <w:rsid w:val="00DA23AC"/>
    <w:rsid w:val="00DA3E51"/>
    <w:rsid w:val="00DA46ED"/>
    <w:rsid w:val="00DA52F1"/>
    <w:rsid w:val="00DA5792"/>
    <w:rsid w:val="00DA61A8"/>
    <w:rsid w:val="00DA6485"/>
    <w:rsid w:val="00DB05F2"/>
    <w:rsid w:val="00DB0653"/>
    <w:rsid w:val="00DB096D"/>
    <w:rsid w:val="00DB1968"/>
    <w:rsid w:val="00DB2D65"/>
    <w:rsid w:val="00DB3280"/>
    <w:rsid w:val="00DB391D"/>
    <w:rsid w:val="00DB424F"/>
    <w:rsid w:val="00DB4DA4"/>
    <w:rsid w:val="00DB55FD"/>
    <w:rsid w:val="00DB78CD"/>
    <w:rsid w:val="00DC0FE7"/>
    <w:rsid w:val="00DC2639"/>
    <w:rsid w:val="00DC3D06"/>
    <w:rsid w:val="00DC448B"/>
    <w:rsid w:val="00DC6E3F"/>
    <w:rsid w:val="00DC79A1"/>
    <w:rsid w:val="00DD0B56"/>
    <w:rsid w:val="00DD2149"/>
    <w:rsid w:val="00DD2CA5"/>
    <w:rsid w:val="00DD329E"/>
    <w:rsid w:val="00DD4821"/>
    <w:rsid w:val="00DD4F4D"/>
    <w:rsid w:val="00DD6F92"/>
    <w:rsid w:val="00DE0745"/>
    <w:rsid w:val="00DE14AE"/>
    <w:rsid w:val="00DE5655"/>
    <w:rsid w:val="00DE590C"/>
    <w:rsid w:val="00DE6999"/>
    <w:rsid w:val="00DE73D9"/>
    <w:rsid w:val="00DF0280"/>
    <w:rsid w:val="00DF21D0"/>
    <w:rsid w:val="00DF27FD"/>
    <w:rsid w:val="00DF2B2D"/>
    <w:rsid w:val="00DF48F8"/>
    <w:rsid w:val="00DF5676"/>
    <w:rsid w:val="00DF5753"/>
    <w:rsid w:val="00DF5A93"/>
    <w:rsid w:val="00DF5BD8"/>
    <w:rsid w:val="00DF6EC1"/>
    <w:rsid w:val="00DF712D"/>
    <w:rsid w:val="00DF73D2"/>
    <w:rsid w:val="00E00519"/>
    <w:rsid w:val="00E00786"/>
    <w:rsid w:val="00E04E9A"/>
    <w:rsid w:val="00E06065"/>
    <w:rsid w:val="00E06C24"/>
    <w:rsid w:val="00E0715E"/>
    <w:rsid w:val="00E07182"/>
    <w:rsid w:val="00E10493"/>
    <w:rsid w:val="00E14886"/>
    <w:rsid w:val="00E1663B"/>
    <w:rsid w:val="00E16804"/>
    <w:rsid w:val="00E16FC1"/>
    <w:rsid w:val="00E170B1"/>
    <w:rsid w:val="00E172E0"/>
    <w:rsid w:val="00E17811"/>
    <w:rsid w:val="00E204AA"/>
    <w:rsid w:val="00E21FEC"/>
    <w:rsid w:val="00E2216A"/>
    <w:rsid w:val="00E24151"/>
    <w:rsid w:val="00E253C4"/>
    <w:rsid w:val="00E257AB"/>
    <w:rsid w:val="00E25BEE"/>
    <w:rsid w:val="00E25DC7"/>
    <w:rsid w:val="00E26030"/>
    <w:rsid w:val="00E27AF7"/>
    <w:rsid w:val="00E30998"/>
    <w:rsid w:val="00E30DCF"/>
    <w:rsid w:val="00E3119F"/>
    <w:rsid w:val="00E31423"/>
    <w:rsid w:val="00E31696"/>
    <w:rsid w:val="00E31714"/>
    <w:rsid w:val="00E31AFC"/>
    <w:rsid w:val="00E31B42"/>
    <w:rsid w:val="00E32A61"/>
    <w:rsid w:val="00E32BFB"/>
    <w:rsid w:val="00E33127"/>
    <w:rsid w:val="00E345E0"/>
    <w:rsid w:val="00E34F77"/>
    <w:rsid w:val="00E35CAF"/>
    <w:rsid w:val="00E35D12"/>
    <w:rsid w:val="00E3624B"/>
    <w:rsid w:val="00E36A9B"/>
    <w:rsid w:val="00E36ADD"/>
    <w:rsid w:val="00E40257"/>
    <w:rsid w:val="00E40665"/>
    <w:rsid w:val="00E409FD"/>
    <w:rsid w:val="00E41209"/>
    <w:rsid w:val="00E4325D"/>
    <w:rsid w:val="00E43309"/>
    <w:rsid w:val="00E45B20"/>
    <w:rsid w:val="00E45BC3"/>
    <w:rsid w:val="00E470BA"/>
    <w:rsid w:val="00E471A7"/>
    <w:rsid w:val="00E50175"/>
    <w:rsid w:val="00E5060A"/>
    <w:rsid w:val="00E512AE"/>
    <w:rsid w:val="00E529AB"/>
    <w:rsid w:val="00E52A14"/>
    <w:rsid w:val="00E52B9D"/>
    <w:rsid w:val="00E53CF5"/>
    <w:rsid w:val="00E54204"/>
    <w:rsid w:val="00E54421"/>
    <w:rsid w:val="00E54D73"/>
    <w:rsid w:val="00E54EC6"/>
    <w:rsid w:val="00E555C6"/>
    <w:rsid w:val="00E55839"/>
    <w:rsid w:val="00E55B06"/>
    <w:rsid w:val="00E57097"/>
    <w:rsid w:val="00E57226"/>
    <w:rsid w:val="00E6004B"/>
    <w:rsid w:val="00E600BB"/>
    <w:rsid w:val="00E60733"/>
    <w:rsid w:val="00E609B8"/>
    <w:rsid w:val="00E61B5D"/>
    <w:rsid w:val="00E6306C"/>
    <w:rsid w:val="00E63D7B"/>
    <w:rsid w:val="00E66143"/>
    <w:rsid w:val="00E66AA3"/>
    <w:rsid w:val="00E67A91"/>
    <w:rsid w:val="00E703A7"/>
    <w:rsid w:val="00E708B1"/>
    <w:rsid w:val="00E719BC"/>
    <w:rsid w:val="00E72E0D"/>
    <w:rsid w:val="00E73410"/>
    <w:rsid w:val="00E739BA"/>
    <w:rsid w:val="00E762E5"/>
    <w:rsid w:val="00E765A6"/>
    <w:rsid w:val="00E772F9"/>
    <w:rsid w:val="00E81564"/>
    <w:rsid w:val="00E829AC"/>
    <w:rsid w:val="00E82F2D"/>
    <w:rsid w:val="00E83B94"/>
    <w:rsid w:val="00E844CC"/>
    <w:rsid w:val="00E8573A"/>
    <w:rsid w:val="00E859ED"/>
    <w:rsid w:val="00E865ED"/>
    <w:rsid w:val="00E86D0F"/>
    <w:rsid w:val="00E870F3"/>
    <w:rsid w:val="00E87ECD"/>
    <w:rsid w:val="00E91D67"/>
    <w:rsid w:val="00E92905"/>
    <w:rsid w:val="00E9454C"/>
    <w:rsid w:val="00E95324"/>
    <w:rsid w:val="00E97E90"/>
    <w:rsid w:val="00EA1BFC"/>
    <w:rsid w:val="00EA23C1"/>
    <w:rsid w:val="00EA2875"/>
    <w:rsid w:val="00EA49FC"/>
    <w:rsid w:val="00EA7A55"/>
    <w:rsid w:val="00EB0F5E"/>
    <w:rsid w:val="00EB1F79"/>
    <w:rsid w:val="00EB35E5"/>
    <w:rsid w:val="00EB3BB3"/>
    <w:rsid w:val="00EB4C68"/>
    <w:rsid w:val="00EB578E"/>
    <w:rsid w:val="00EB6599"/>
    <w:rsid w:val="00EB71BE"/>
    <w:rsid w:val="00EB7B73"/>
    <w:rsid w:val="00EC03B2"/>
    <w:rsid w:val="00EC04F1"/>
    <w:rsid w:val="00EC1C5A"/>
    <w:rsid w:val="00EC2837"/>
    <w:rsid w:val="00EC4745"/>
    <w:rsid w:val="00EC4D9A"/>
    <w:rsid w:val="00EC5CF7"/>
    <w:rsid w:val="00EC5DEA"/>
    <w:rsid w:val="00ED095A"/>
    <w:rsid w:val="00ED3628"/>
    <w:rsid w:val="00ED3C33"/>
    <w:rsid w:val="00ED44FA"/>
    <w:rsid w:val="00ED4933"/>
    <w:rsid w:val="00ED5978"/>
    <w:rsid w:val="00ED5C93"/>
    <w:rsid w:val="00ED5FB5"/>
    <w:rsid w:val="00ED66A6"/>
    <w:rsid w:val="00ED6CE1"/>
    <w:rsid w:val="00ED740F"/>
    <w:rsid w:val="00EE0921"/>
    <w:rsid w:val="00EE12C0"/>
    <w:rsid w:val="00EE2765"/>
    <w:rsid w:val="00EE2BCC"/>
    <w:rsid w:val="00EE2D92"/>
    <w:rsid w:val="00EE2E55"/>
    <w:rsid w:val="00EE35D3"/>
    <w:rsid w:val="00EE3CC0"/>
    <w:rsid w:val="00EE4525"/>
    <w:rsid w:val="00EE47A0"/>
    <w:rsid w:val="00EE55B2"/>
    <w:rsid w:val="00EE6537"/>
    <w:rsid w:val="00EE69DB"/>
    <w:rsid w:val="00EE766F"/>
    <w:rsid w:val="00EF21FC"/>
    <w:rsid w:val="00EF24A9"/>
    <w:rsid w:val="00EF494E"/>
    <w:rsid w:val="00EF4D30"/>
    <w:rsid w:val="00EF4FE4"/>
    <w:rsid w:val="00EF5E59"/>
    <w:rsid w:val="00EF733E"/>
    <w:rsid w:val="00EF7E21"/>
    <w:rsid w:val="00EF7F8E"/>
    <w:rsid w:val="00F00210"/>
    <w:rsid w:val="00F002E6"/>
    <w:rsid w:val="00F01A16"/>
    <w:rsid w:val="00F03815"/>
    <w:rsid w:val="00F0499D"/>
    <w:rsid w:val="00F059CC"/>
    <w:rsid w:val="00F05A1B"/>
    <w:rsid w:val="00F063CC"/>
    <w:rsid w:val="00F06E0B"/>
    <w:rsid w:val="00F076EA"/>
    <w:rsid w:val="00F10EE2"/>
    <w:rsid w:val="00F118A6"/>
    <w:rsid w:val="00F1219C"/>
    <w:rsid w:val="00F12985"/>
    <w:rsid w:val="00F12B8C"/>
    <w:rsid w:val="00F13360"/>
    <w:rsid w:val="00F1361E"/>
    <w:rsid w:val="00F1400E"/>
    <w:rsid w:val="00F14F6C"/>
    <w:rsid w:val="00F1792B"/>
    <w:rsid w:val="00F2020F"/>
    <w:rsid w:val="00F20ABB"/>
    <w:rsid w:val="00F20C6C"/>
    <w:rsid w:val="00F21430"/>
    <w:rsid w:val="00F21CB5"/>
    <w:rsid w:val="00F221AC"/>
    <w:rsid w:val="00F223CF"/>
    <w:rsid w:val="00F22AC7"/>
    <w:rsid w:val="00F231FF"/>
    <w:rsid w:val="00F24FEA"/>
    <w:rsid w:val="00F26E80"/>
    <w:rsid w:val="00F27228"/>
    <w:rsid w:val="00F3022A"/>
    <w:rsid w:val="00F303C3"/>
    <w:rsid w:val="00F30595"/>
    <w:rsid w:val="00F318DC"/>
    <w:rsid w:val="00F318F6"/>
    <w:rsid w:val="00F33398"/>
    <w:rsid w:val="00F33A79"/>
    <w:rsid w:val="00F35BCF"/>
    <w:rsid w:val="00F37534"/>
    <w:rsid w:val="00F37CEA"/>
    <w:rsid w:val="00F40E7B"/>
    <w:rsid w:val="00F40F3D"/>
    <w:rsid w:val="00F40F88"/>
    <w:rsid w:val="00F41105"/>
    <w:rsid w:val="00F4143F"/>
    <w:rsid w:val="00F414AD"/>
    <w:rsid w:val="00F42597"/>
    <w:rsid w:val="00F426C8"/>
    <w:rsid w:val="00F4351B"/>
    <w:rsid w:val="00F43BF6"/>
    <w:rsid w:val="00F44AB6"/>
    <w:rsid w:val="00F45E69"/>
    <w:rsid w:val="00F50D84"/>
    <w:rsid w:val="00F51219"/>
    <w:rsid w:val="00F517D1"/>
    <w:rsid w:val="00F52476"/>
    <w:rsid w:val="00F528DB"/>
    <w:rsid w:val="00F52AE4"/>
    <w:rsid w:val="00F530E7"/>
    <w:rsid w:val="00F545AC"/>
    <w:rsid w:val="00F55041"/>
    <w:rsid w:val="00F5525D"/>
    <w:rsid w:val="00F558D7"/>
    <w:rsid w:val="00F558E9"/>
    <w:rsid w:val="00F55AC0"/>
    <w:rsid w:val="00F56175"/>
    <w:rsid w:val="00F56B47"/>
    <w:rsid w:val="00F57759"/>
    <w:rsid w:val="00F57AB0"/>
    <w:rsid w:val="00F60825"/>
    <w:rsid w:val="00F61FD4"/>
    <w:rsid w:val="00F63794"/>
    <w:rsid w:val="00F63D09"/>
    <w:rsid w:val="00F642DF"/>
    <w:rsid w:val="00F64E35"/>
    <w:rsid w:val="00F64F1C"/>
    <w:rsid w:val="00F6598F"/>
    <w:rsid w:val="00F6676C"/>
    <w:rsid w:val="00F6799C"/>
    <w:rsid w:val="00F711E4"/>
    <w:rsid w:val="00F711EF"/>
    <w:rsid w:val="00F7178A"/>
    <w:rsid w:val="00F718BB"/>
    <w:rsid w:val="00F7233C"/>
    <w:rsid w:val="00F726B4"/>
    <w:rsid w:val="00F73E6B"/>
    <w:rsid w:val="00F75481"/>
    <w:rsid w:val="00F77E9A"/>
    <w:rsid w:val="00F8048F"/>
    <w:rsid w:val="00F82077"/>
    <w:rsid w:val="00F82C30"/>
    <w:rsid w:val="00F842AD"/>
    <w:rsid w:val="00F8444D"/>
    <w:rsid w:val="00F84AD3"/>
    <w:rsid w:val="00F84B86"/>
    <w:rsid w:val="00F84D28"/>
    <w:rsid w:val="00F864D3"/>
    <w:rsid w:val="00F904F9"/>
    <w:rsid w:val="00F90EEB"/>
    <w:rsid w:val="00F91017"/>
    <w:rsid w:val="00F91107"/>
    <w:rsid w:val="00F92201"/>
    <w:rsid w:val="00F93339"/>
    <w:rsid w:val="00F93453"/>
    <w:rsid w:val="00F9438B"/>
    <w:rsid w:val="00F97E2F"/>
    <w:rsid w:val="00FA0D82"/>
    <w:rsid w:val="00FA1596"/>
    <w:rsid w:val="00FA3D74"/>
    <w:rsid w:val="00FA6414"/>
    <w:rsid w:val="00FA72B7"/>
    <w:rsid w:val="00FA7311"/>
    <w:rsid w:val="00FA7BD6"/>
    <w:rsid w:val="00FA7BD8"/>
    <w:rsid w:val="00FB03DA"/>
    <w:rsid w:val="00FB0792"/>
    <w:rsid w:val="00FB09E3"/>
    <w:rsid w:val="00FB0AC8"/>
    <w:rsid w:val="00FB1586"/>
    <w:rsid w:val="00FB16A3"/>
    <w:rsid w:val="00FB233C"/>
    <w:rsid w:val="00FB329F"/>
    <w:rsid w:val="00FB4774"/>
    <w:rsid w:val="00FB490F"/>
    <w:rsid w:val="00FB77A4"/>
    <w:rsid w:val="00FC1B2D"/>
    <w:rsid w:val="00FC1C4C"/>
    <w:rsid w:val="00FC1E68"/>
    <w:rsid w:val="00FC2793"/>
    <w:rsid w:val="00FC399F"/>
    <w:rsid w:val="00FC561F"/>
    <w:rsid w:val="00FC7FD2"/>
    <w:rsid w:val="00FD352E"/>
    <w:rsid w:val="00FD4103"/>
    <w:rsid w:val="00FD531C"/>
    <w:rsid w:val="00FD6BA3"/>
    <w:rsid w:val="00FE1E53"/>
    <w:rsid w:val="00FE2850"/>
    <w:rsid w:val="00FE4034"/>
    <w:rsid w:val="00FE4584"/>
    <w:rsid w:val="00FE58BB"/>
    <w:rsid w:val="00FE78AA"/>
    <w:rsid w:val="00FE7E08"/>
    <w:rsid w:val="00FF1049"/>
    <w:rsid w:val="00FF293F"/>
    <w:rsid w:val="00FF2E55"/>
    <w:rsid w:val="00FF49E0"/>
    <w:rsid w:val="00FF54EF"/>
    <w:rsid w:val="00FF5D90"/>
    <w:rsid w:val="00FF5F06"/>
    <w:rsid w:val="00FF6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E3F569F"/>
  <w15:docId w15:val="{703BE238-0BFD-4B87-B0C0-C6DCC3C75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3A18"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  <w:sz w:val="44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ind w:left="0" w:firstLine="708"/>
      <w:jc w:val="center"/>
      <w:outlineLvl w:val="1"/>
    </w:pPr>
    <w:rPr>
      <w:b/>
      <w:sz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2E19B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jc w:val="center"/>
      <w:outlineLvl w:val="3"/>
    </w:pPr>
    <w:rPr>
      <w:b/>
      <w:sz w:val="28"/>
      <w:szCs w:val="2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D5C2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outlineLvl w:val="7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eastAsia="Times New Roman" w:hAnsi="Times New Roman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6z0">
    <w:name w:val="WW8Num6z0"/>
    <w:rPr>
      <w:b w:val="0"/>
      <w:i w:val="0"/>
    </w:rPr>
  </w:style>
  <w:style w:type="character" w:customStyle="1" w:styleId="WW8Num8z0">
    <w:name w:val="WW8Num8z0"/>
    <w:rPr>
      <w:rFonts w:cs="Times New Roman"/>
    </w:rPr>
  </w:style>
  <w:style w:type="character" w:customStyle="1" w:styleId="WW8Num9z1">
    <w:name w:val="WW8Num9z1"/>
    <w:rPr>
      <w:b w:val="0"/>
    </w:rPr>
  </w:style>
  <w:style w:type="character" w:customStyle="1" w:styleId="WW8Num10z0">
    <w:name w:val="WW8Num10z0"/>
    <w:rPr>
      <w:rFonts w:ascii="Times New Roman" w:hAnsi="Times New Roman" w:cs="Times New Roman"/>
      <w:b w:val="0"/>
      <w:i w:val="0"/>
    </w:rPr>
  </w:style>
  <w:style w:type="character" w:customStyle="1" w:styleId="WW8Num10z1">
    <w:name w:val="WW8Num10z1"/>
    <w:rPr>
      <w:b w:val="0"/>
      <w:sz w:val="24"/>
      <w:szCs w:val="24"/>
    </w:rPr>
  </w:style>
  <w:style w:type="character" w:customStyle="1" w:styleId="WW8Num11z0">
    <w:name w:val="WW8Num11z0"/>
    <w:rPr>
      <w:rFonts w:cs="Times New Roman"/>
    </w:rPr>
  </w:style>
  <w:style w:type="character" w:customStyle="1" w:styleId="WW8Num26z0">
    <w:name w:val="WW8Num26z0"/>
    <w:rPr>
      <w:rFonts w:cs="Times New Roman"/>
    </w:rPr>
  </w:style>
  <w:style w:type="character" w:customStyle="1" w:styleId="WW8Num30z0">
    <w:name w:val="WW8Num30z0"/>
    <w:rPr>
      <w:rFonts w:cs="Times New Roman"/>
    </w:rPr>
  </w:style>
  <w:style w:type="character" w:customStyle="1" w:styleId="WW8Num33z0">
    <w:name w:val="WW8Num33z0"/>
    <w:rPr>
      <w:rFonts w:cs="Times New Roman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7z0">
    <w:name w:val="WW8Num7z0"/>
    <w:rPr>
      <w:rFonts w:cs="Times New Roman"/>
    </w:rPr>
  </w:style>
  <w:style w:type="character" w:customStyle="1" w:styleId="WW8Num9z0">
    <w:name w:val="WW8Num9z0"/>
    <w:rPr>
      <w:rFonts w:cs="Times New Roman"/>
    </w:rPr>
  </w:style>
  <w:style w:type="character" w:customStyle="1" w:styleId="WW8Num12z0">
    <w:name w:val="WW8Num12z0"/>
    <w:rPr>
      <w:rFonts w:cs="Times New Roman"/>
    </w:rPr>
  </w:style>
  <w:style w:type="character" w:customStyle="1" w:styleId="WW8Num13z0">
    <w:name w:val="WW8Num13z0"/>
    <w:rPr>
      <w:rFonts w:cs="Times New Roman"/>
    </w:rPr>
  </w:style>
  <w:style w:type="character" w:customStyle="1" w:styleId="WW8Num14z0">
    <w:name w:val="WW8Num14z0"/>
    <w:rPr>
      <w:rFonts w:cs="Times New Roman"/>
    </w:rPr>
  </w:style>
  <w:style w:type="character" w:customStyle="1" w:styleId="WW8Num15z0">
    <w:name w:val="WW8Num15z0"/>
    <w:rPr>
      <w:rFonts w:cs="Times New Roman"/>
    </w:rPr>
  </w:style>
  <w:style w:type="character" w:customStyle="1" w:styleId="WW8Num16z0">
    <w:name w:val="WW8Num16z0"/>
    <w:rPr>
      <w:rFonts w:cs="Times New Roman"/>
    </w:rPr>
  </w:style>
  <w:style w:type="character" w:customStyle="1" w:styleId="WW8Num17z0">
    <w:name w:val="WW8Num17z0"/>
    <w:rPr>
      <w:rFonts w:cs="Times New Roman"/>
    </w:rPr>
  </w:style>
  <w:style w:type="character" w:customStyle="1" w:styleId="WW8Num18z0">
    <w:name w:val="WW8Num18z0"/>
    <w:rPr>
      <w:rFonts w:cs="Times New Roman"/>
    </w:rPr>
  </w:style>
  <w:style w:type="character" w:customStyle="1" w:styleId="WW8Num19z0">
    <w:name w:val="WW8Num19z0"/>
    <w:rPr>
      <w:rFonts w:ascii="Times New Roman" w:hAnsi="Times New Roman" w:cs="Times New Roman"/>
      <w:b w:val="0"/>
      <w:i w:val="0"/>
      <w:sz w:val="24"/>
    </w:rPr>
  </w:style>
  <w:style w:type="character" w:customStyle="1" w:styleId="WW8Num20z0">
    <w:name w:val="WW8Num20z0"/>
    <w:rPr>
      <w:rFonts w:cs="Times New Roman"/>
    </w:rPr>
  </w:style>
  <w:style w:type="character" w:customStyle="1" w:styleId="WW8Num21z0">
    <w:name w:val="WW8Num21z0"/>
    <w:rPr>
      <w:rFonts w:cs="Times New Roman"/>
    </w:rPr>
  </w:style>
  <w:style w:type="character" w:customStyle="1" w:styleId="WW8Num22z0">
    <w:name w:val="WW8Num22z0"/>
    <w:rPr>
      <w:rFonts w:cs="Times New Roman"/>
    </w:rPr>
  </w:style>
  <w:style w:type="character" w:customStyle="1" w:styleId="WW8Num23z1">
    <w:name w:val="WW8Num23z1"/>
    <w:rPr>
      <w:b w:val="0"/>
    </w:rPr>
  </w:style>
  <w:style w:type="character" w:customStyle="1" w:styleId="WW8Num24z0">
    <w:name w:val="WW8Num24z0"/>
    <w:rPr>
      <w:rFonts w:cs="Times New Roman"/>
    </w:rPr>
  </w:style>
  <w:style w:type="character" w:customStyle="1" w:styleId="WW8Num25z0">
    <w:name w:val="WW8Num25z0"/>
    <w:rPr>
      <w:rFonts w:cs="Times New Roman"/>
    </w:rPr>
  </w:style>
  <w:style w:type="character" w:customStyle="1" w:styleId="WW8Num25z1">
    <w:name w:val="WW8Num25z1"/>
    <w:rPr>
      <w:b w:val="0"/>
      <w:sz w:val="24"/>
      <w:szCs w:val="24"/>
    </w:rPr>
  </w:style>
  <w:style w:type="character" w:customStyle="1" w:styleId="WW8Num25z2">
    <w:name w:val="WW8Num25z2"/>
    <w:rPr>
      <w:rFonts w:cs="Times New Roman"/>
    </w:rPr>
  </w:style>
  <w:style w:type="character" w:customStyle="1" w:styleId="WW8Num27z0">
    <w:name w:val="WW8Num27z0"/>
    <w:rPr>
      <w:rFonts w:cs="Times New Roman"/>
    </w:rPr>
  </w:style>
  <w:style w:type="character" w:customStyle="1" w:styleId="WW8Num28z0">
    <w:name w:val="WW8Num28z0"/>
    <w:rPr>
      <w:b w:val="0"/>
    </w:rPr>
  </w:style>
  <w:style w:type="character" w:customStyle="1" w:styleId="WW8Num29z0">
    <w:name w:val="WW8Num29z0"/>
    <w:rPr>
      <w:rFonts w:cs="Times New Roman"/>
    </w:rPr>
  </w:style>
  <w:style w:type="character" w:customStyle="1" w:styleId="WW8Num31z0">
    <w:name w:val="WW8Num31z0"/>
    <w:rPr>
      <w:rFonts w:ascii="StarSymbol" w:eastAsia="Courier New" w:hAnsi="StarSymbol" w:cs="StarSymbol"/>
      <w:b w:val="0"/>
      <w:i w:val="0"/>
      <w:sz w:val="24"/>
    </w:rPr>
  </w:style>
  <w:style w:type="character" w:customStyle="1" w:styleId="WW8Num32z0">
    <w:name w:val="WW8Num32z0"/>
    <w:rPr>
      <w:rFonts w:cs="Times New Roman"/>
    </w:rPr>
  </w:style>
  <w:style w:type="character" w:customStyle="1" w:styleId="WW8Num34z0">
    <w:name w:val="WW8Num34z0"/>
    <w:rPr>
      <w:rFonts w:cs="Times New Roman"/>
    </w:rPr>
  </w:style>
  <w:style w:type="character" w:customStyle="1" w:styleId="WW8Num35z0">
    <w:name w:val="WW8Num35z0"/>
    <w:rPr>
      <w:rFonts w:cs="Times New Roman"/>
    </w:rPr>
  </w:style>
  <w:style w:type="character" w:customStyle="1" w:styleId="WW8Num36z0">
    <w:name w:val="WW8Num36z0"/>
    <w:rPr>
      <w:rFonts w:ascii="Times New Roman" w:eastAsia="Times New Roman" w:hAnsi="Times New Roman" w:cs="Times New Roman"/>
      <w:b w:val="0"/>
      <w:i w:val="0"/>
      <w:sz w:val="24"/>
    </w:rPr>
  </w:style>
  <w:style w:type="character" w:customStyle="1" w:styleId="WW8Num38z0">
    <w:name w:val="WW8Num38z0"/>
    <w:rPr>
      <w:rFonts w:cs="Times New Roman"/>
    </w:rPr>
  </w:style>
  <w:style w:type="character" w:customStyle="1" w:styleId="WW8Num39z0">
    <w:name w:val="WW8Num39z0"/>
    <w:rPr>
      <w:rFonts w:cs="Times New Roman"/>
      <w:b w:val="0"/>
      <w:color w:val="auto"/>
    </w:rPr>
  </w:style>
  <w:style w:type="character" w:customStyle="1" w:styleId="WW8Num40z0">
    <w:name w:val="WW8Num40z0"/>
    <w:rPr>
      <w:rFonts w:cs="Times New Roman"/>
    </w:rPr>
  </w:style>
  <w:style w:type="character" w:customStyle="1" w:styleId="WW8Num41z0">
    <w:name w:val="WW8Num41z0"/>
    <w:rPr>
      <w:rFonts w:ascii="Times New Roman" w:hAnsi="Times New Roman" w:cs="Times New Roman"/>
    </w:rPr>
  </w:style>
  <w:style w:type="character" w:customStyle="1" w:styleId="WW8Num42z0">
    <w:name w:val="WW8Num42z0"/>
    <w:rPr>
      <w:rFonts w:cs="Times New Roman"/>
    </w:rPr>
  </w:style>
  <w:style w:type="character" w:customStyle="1" w:styleId="WW8Num43z0">
    <w:name w:val="WW8Num43z0"/>
    <w:rPr>
      <w:rFonts w:cs="Times New Roman"/>
    </w:rPr>
  </w:style>
  <w:style w:type="character" w:customStyle="1" w:styleId="WW8Num57z0">
    <w:name w:val="WW8Num57z0"/>
    <w:rPr>
      <w:b/>
    </w:rPr>
  </w:style>
  <w:style w:type="character" w:customStyle="1" w:styleId="WW8Num61z0">
    <w:name w:val="WW8Num61z0"/>
    <w:rPr>
      <w:b w:val="0"/>
    </w:rPr>
  </w:style>
  <w:style w:type="character" w:customStyle="1" w:styleId="WW8Num64z0">
    <w:name w:val="WW8Num64z0"/>
    <w:rPr>
      <w:b w:val="0"/>
    </w:rPr>
  </w:style>
  <w:style w:type="character" w:customStyle="1" w:styleId="Domylnaczcionkaakapitu4">
    <w:name w:val="Domyślna czcionka akapitu4"/>
  </w:style>
  <w:style w:type="character" w:customStyle="1" w:styleId="WW8Num37z0">
    <w:name w:val="WW8Num37z0"/>
    <w:rPr>
      <w:rFonts w:cs="Times New Roman"/>
    </w:rPr>
  </w:style>
  <w:style w:type="character" w:customStyle="1" w:styleId="WW8Num44z0">
    <w:name w:val="WW8Num44z0"/>
    <w:rPr>
      <w:rFonts w:cs="Times New Roman"/>
    </w:rPr>
  </w:style>
  <w:style w:type="character" w:customStyle="1" w:styleId="WW-Absatz-Standardschriftart11">
    <w:name w:val="WW-Absatz-Standardschriftart11"/>
  </w:style>
  <w:style w:type="character" w:customStyle="1" w:styleId="WW8Num3z0">
    <w:name w:val="WW8Num3z0"/>
    <w:rPr>
      <w:rFonts w:ascii="Times New Roman" w:eastAsia="Courier New" w:hAnsi="Times New Roman" w:cs="Times New Roman"/>
      <w:b w:val="0"/>
      <w:i w:val="0"/>
      <w:sz w:val="20"/>
      <w:szCs w:val="20"/>
    </w:rPr>
  </w:style>
  <w:style w:type="character" w:customStyle="1" w:styleId="WW8Num5z0">
    <w:name w:val="WW8Num5z0"/>
    <w:rPr>
      <w:b w:val="0"/>
      <w:i w:val="0"/>
    </w:rPr>
  </w:style>
  <w:style w:type="character" w:customStyle="1" w:styleId="WW8Num23z0">
    <w:name w:val="WW8Num23z0"/>
    <w:rPr>
      <w:rFonts w:ascii="Times New Roman" w:hAnsi="Times New Roman" w:cs="Times New Roman"/>
      <w:b w:val="0"/>
      <w:i w:val="0"/>
    </w:rPr>
  </w:style>
  <w:style w:type="character" w:customStyle="1" w:styleId="WW8Num26z1">
    <w:name w:val="WW8Num26z1"/>
    <w:rPr>
      <w:b w:val="0"/>
      <w:sz w:val="24"/>
      <w:szCs w:val="24"/>
    </w:rPr>
  </w:style>
  <w:style w:type="character" w:customStyle="1" w:styleId="WW8Num45z0">
    <w:name w:val="WW8Num45z0"/>
    <w:rPr>
      <w:rFonts w:cs="Times New Roman"/>
    </w:rPr>
  </w:style>
  <w:style w:type="character" w:customStyle="1" w:styleId="WW-Absatz-Standardschriftart111">
    <w:name w:val="WW-Absatz-Standardschriftart111"/>
  </w:style>
  <w:style w:type="character" w:customStyle="1" w:styleId="WW8Num46z0">
    <w:name w:val="WW8Num46z0"/>
    <w:rPr>
      <w:rFonts w:cs="Times New Roman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8Num27z1">
    <w:name w:val="WW8Num27z1"/>
    <w:rPr>
      <w:b w:val="0"/>
      <w:sz w:val="24"/>
      <w:szCs w:val="24"/>
    </w:rPr>
  </w:style>
  <w:style w:type="character" w:customStyle="1" w:styleId="WW8Num47z0">
    <w:name w:val="WW8Num47z0"/>
    <w:rPr>
      <w:rFonts w:ascii="Times New Roman" w:hAnsi="Times New Roman" w:cs="Times New Roman"/>
      <w:b w:val="0"/>
      <w:i w:val="0"/>
      <w:sz w:val="24"/>
    </w:rPr>
  </w:style>
  <w:style w:type="character" w:customStyle="1" w:styleId="WW8Num48z0">
    <w:name w:val="WW8Num48z0"/>
    <w:rPr>
      <w:rFonts w:cs="Times New Roman"/>
    </w:rPr>
  </w:style>
  <w:style w:type="character" w:customStyle="1" w:styleId="WW8Num49z0">
    <w:name w:val="WW8Num49z0"/>
    <w:rPr>
      <w:rFonts w:cs="Times New Roman"/>
    </w:rPr>
  </w:style>
  <w:style w:type="character" w:customStyle="1" w:styleId="WW8Num49z1">
    <w:name w:val="WW8Num49z1"/>
    <w:rPr>
      <w:rFonts w:cs="Times New Roman"/>
    </w:rPr>
  </w:style>
  <w:style w:type="character" w:customStyle="1" w:styleId="WW8Num50z0">
    <w:name w:val="WW8Num50z0"/>
    <w:rPr>
      <w:rFonts w:cs="Times New Roman"/>
    </w:rPr>
  </w:style>
  <w:style w:type="character" w:customStyle="1" w:styleId="Domylnaczcionkaakapitu3">
    <w:name w:val="Domyślna czcionka akapitu3"/>
  </w:style>
  <w:style w:type="character" w:customStyle="1" w:styleId="WW8Num1z0">
    <w:name w:val="WW8Num1z0"/>
    <w:rPr>
      <w:sz w:val="24"/>
      <w:szCs w:val="24"/>
    </w:rPr>
  </w:style>
  <w:style w:type="character" w:customStyle="1" w:styleId="WW8Num28z1">
    <w:name w:val="WW8Num28z1"/>
    <w:rPr>
      <w:b w:val="0"/>
      <w:sz w:val="24"/>
      <w:szCs w:val="24"/>
    </w:rPr>
  </w:style>
  <w:style w:type="character" w:customStyle="1" w:styleId="WW8Num39z1">
    <w:name w:val="WW8Num39z1"/>
    <w:rPr>
      <w:rFonts w:cs="Times New Roman"/>
    </w:rPr>
  </w:style>
  <w:style w:type="character" w:customStyle="1" w:styleId="WW8Num41z1">
    <w:name w:val="WW8Num41z1"/>
    <w:rPr>
      <w:rFonts w:ascii="Courier New" w:hAnsi="Courier New" w:cs="Courier New"/>
    </w:rPr>
  </w:style>
  <w:style w:type="character" w:customStyle="1" w:styleId="WW8Num41z2">
    <w:name w:val="WW8Num41z2"/>
    <w:rPr>
      <w:rFonts w:ascii="Wingdings" w:hAnsi="Wingdings" w:cs="Wingdings"/>
    </w:rPr>
  </w:style>
  <w:style w:type="character" w:customStyle="1" w:styleId="WW8Num41z3">
    <w:name w:val="WW8Num41z3"/>
    <w:rPr>
      <w:rFonts w:ascii="Symbol" w:hAnsi="Symbol" w:cs="Symbol"/>
    </w:rPr>
  </w:style>
  <w:style w:type="character" w:customStyle="1" w:styleId="WW8Num47z1">
    <w:name w:val="WW8Num47z1"/>
    <w:rPr>
      <w:rFonts w:cs="Times New Roman"/>
    </w:rPr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styleId="Hipercze">
    <w:name w:val="Hyperlink"/>
    <w:uiPriority w:val="99"/>
    <w:rPr>
      <w:color w:val="000080"/>
      <w:u w:val="single"/>
    </w:rPr>
  </w:style>
  <w:style w:type="character" w:customStyle="1" w:styleId="Znakinumeracji">
    <w:name w:val="Znaki numeracji"/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aliases w:val="Tekst podstawow.(F2),(F2)"/>
    <w:basedOn w:val="Normalny"/>
    <w:link w:val="TekstpodstawowyZnak"/>
    <w:pPr>
      <w:spacing w:before="120" w:line="320" w:lineRule="exact"/>
      <w:ind w:left="425" w:hanging="709"/>
      <w:jc w:val="both"/>
    </w:pPr>
    <w:rPr>
      <w:szCs w:val="17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 Unicode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Podtytu"/>
    <w:pPr>
      <w:spacing w:before="60"/>
      <w:jc w:val="center"/>
    </w:pPr>
    <w:rPr>
      <w:b/>
      <w:sz w:val="32"/>
      <w:szCs w:val="20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Cs w:val="17"/>
    </w:rPr>
  </w:style>
  <w:style w:type="paragraph" w:styleId="Podtytu">
    <w:name w:val="Subtitle"/>
    <w:basedOn w:val="Normalny"/>
    <w:next w:val="Tekstpodstawowy"/>
    <w:link w:val="PodtytuZnak"/>
    <w:qFormat/>
    <w:pPr>
      <w:spacing w:after="60"/>
      <w:jc w:val="center"/>
    </w:pPr>
    <w:rPr>
      <w:rFonts w:ascii="Arial" w:hAnsi="Arial" w:cs="Arial"/>
    </w:r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</w:rPr>
  </w:style>
  <w:style w:type="paragraph" w:customStyle="1" w:styleId="Akapitzlist4">
    <w:name w:val="Akapit z listą4"/>
    <w:basedOn w:val="Normalny"/>
    <w:pPr>
      <w:ind w:left="72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kstblokowy1">
    <w:name w:val="Tekst blokowy1"/>
    <w:basedOn w:val="Normalny"/>
    <w:pPr>
      <w:ind w:left="1416" w:right="-186"/>
    </w:p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customStyle="1" w:styleId="Tekstpodstawowy33">
    <w:name w:val="Tekst podstawowy 33"/>
    <w:basedOn w:val="Normalny"/>
    <w:rPr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  <w:ind w:firstLine="709"/>
      <w:jc w:val="both"/>
    </w:pPr>
    <w:rPr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5386"/>
        <w:tab w:val="right" w:pos="9922"/>
      </w:tabs>
      <w:spacing w:before="60"/>
      <w:ind w:left="425" w:firstLine="1"/>
    </w:pPr>
    <w:rPr>
      <w:szCs w:val="17"/>
    </w:rPr>
  </w:style>
  <w:style w:type="paragraph" w:customStyle="1" w:styleId="Zawartoramki">
    <w:name w:val="Zawartość ramki"/>
    <w:basedOn w:val="Tekstpodstawowy"/>
  </w:style>
  <w:style w:type="character" w:customStyle="1" w:styleId="TekstpodstawowyZnak">
    <w:name w:val="Tekst podstawowy Znak"/>
    <w:aliases w:val="Tekst podstawow.(F2) Znak,(F2) Znak"/>
    <w:link w:val="Tekstpodstawowy"/>
    <w:rsid w:val="00846CF4"/>
    <w:rPr>
      <w:sz w:val="24"/>
      <w:szCs w:val="17"/>
      <w:lang w:eastAsia="zh-CN"/>
    </w:rPr>
  </w:style>
  <w:style w:type="character" w:customStyle="1" w:styleId="StopkaZnak">
    <w:name w:val="Stopka Znak"/>
    <w:link w:val="Stopka"/>
    <w:uiPriority w:val="99"/>
    <w:rsid w:val="00CA6E82"/>
    <w:rPr>
      <w:sz w:val="24"/>
      <w:szCs w:val="17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268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7268F"/>
    <w:rPr>
      <w:rFonts w:ascii="Tahoma" w:hAnsi="Tahoma" w:cs="Tahoma"/>
      <w:sz w:val="16"/>
      <w:szCs w:val="16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C2C3B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1C2C3B"/>
    <w:rPr>
      <w:lang w:eastAsia="zh-CN"/>
    </w:rPr>
  </w:style>
  <w:style w:type="character" w:styleId="Odwoanieprzypisukocowego">
    <w:name w:val="endnote reference"/>
    <w:uiPriority w:val="99"/>
    <w:semiHidden/>
    <w:unhideWhenUsed/>
    <w:rsid w:val="001C2C3B"/>
    <w:rPr>
      <w:vertAlign w:val="superscript"/>
    </w:rPr>
  </w:style>
  <w:style w:type="character" w:customStyle="1" w:styleId="TekstpodstawowyZnak1">
    <w:name w:val="Tekst podstawowy Znak1"/>
    <w:aliases w:val="Tekst podstawow.(F2) Znak1,(F2) Znak1"/>
    <w:rsid w:val="00A91B0E"/>
    <w:rPr>
      <w:rFonts w:cs="Wingdings"/>
      <w:sz w:val="24"/>
      <w:szCs w:val="17"/>
      <w:lang w:eastAsia="zh-CN"/>
    </w:rPr>
  </w:style>
  <w:style w:type="paragraph" w:customStyle="1" w:styleId="Nagwek100">
    <w:name w:val="Nagłówek10"/>
    <w:basedOn w:val="Normalny"/>
    <w:next w:val="Podtytu"/>
    <w:rsid w:val="00A91B0E"/>
    <w:pPr>
      <w:spacing w:before="60"/>
      <w:jc w:val="center"/>
    </w:pPr>
    <w:rPr>
      <w:rFonts w:cs="Wingdings"/>
      <w:b/>
      <w:sz w:val="32"/>
      <w:szCs w:val="20"/>
    </w:rPr>
  </w:style>
  <w:style w:type="character" w:customStyle="1" w:styleId="PodtytuZnak">
    <w:name w:val="Podtytuł Znak"/>
    <w:link w:val="Podtytu"/>
    <w:rsid w:val="005127DD"/>
    <w:rPr>
      <w:rFonts w:ascii="Arial" w:hAnsi="Arial" w:cs="Arial"/>
      <w:sz w:val="24"/>
      <w:szCs w:val="24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5F6A6D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A9312C"/>
    <w:rPr>
      <w:sz w:val="24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81E0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81E0C"/>
    <w:rPr>
      <w:sz w:val="24"/>
      <w:szCs w:val="24"/>
      <w:lang w:eastAsia="zh-CN"/>
    </w:rPr>
  </w:style>
  <w:style w:type="paragraph" w:customStyle="1" w:styleId="Zwykytekst1">
    <w:name w:val="Zwykły tekst1"/>
    <w:basedOn w:val="Normalny"/>
    <w:rsid w:val="00612F09"/>
    <w:rPr>
      <w:rFonts w:ascii="Courier New" w:hAnsi="Courier New"/>
      <w:sz w:val="20"/>
      <w:szCs w:val="20"/>
      <w:lang w:eastAsia="ar-SA"/>
    </w:rPr>
  </w:style>
  <w:style w:type="paragraph" w:styleId="Tekstprzypisudolnego">
    <w:name w:val="footnote text"/>
    <w:aliases w:val="Footnote,Podrozdział,Podrozdzia3,Tekst przypisu Znak Znak Znak Znak,Tekst przypisu Znak Znak Znak Znak Znak,Tekst przypisu Znak Znak Znak Znak Znak Znak Znak,Tekst przypisu Znak Znak Znak Znak Znak Znak Znak Znak Zn,Fußnote,o,fn"/>
    <w:basedOn w:val="Normalny"/>
    <w:link w:val="TekstprzypisudolnegoZnak"/>
    <w:unhideWhenUsed/>
    <w:rsid w:val="005231D8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Tekst przypisu Znak Znak Znak Znak Znak1,Tekst przypisu Znak Znak Znak Znak Znak Znak,Tekst przypisu Znak Znak Znak Znak Znak Znak Znak Znak,Fußnote Znak,o Znak,fn Znak"/>
    <w:basedOn w:val="Domylnaczcionkaakapitu"/>
    <w:link w:val="Tekstprzypisudolnego"/>
    <w:uiPriority w:val="99"/>
    <w:semiHidden/>
    <w:rsid w:val="005231D8"/>
    <w:rPr>
      <w:lang w:eastAsia="zh-CN"/>
    </w:rPr>
  </w:style>
  <w:style w:type="character" w:styleId="Odwoanieprzypisudolnego">
    <w:name w:val="footnote reference"/>
    <w:aliases w:val="Footnote Reference Number,Footnote symbol,Footnote reference number,note TESI,SUPERS,EN Footnote Reference,Odwołanie przypisu,Footnote number"/>
    <w:basedOn w:val="Domylnaczcionkaakapitu"/>
    <w:unhideWhenUsed/>
    <w:rsid w:val="005231D8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518A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518A3"/>
    <w:rPr>
      <w:sz w:val="24"/>
      <w:szCs w:val="24"/>
      <w:lang w:eastAsia="zh-CN"/>
    </w:rPr>
  </w:style>
  <w:style w:type="character" w:customStyle="1" w:styleId="ms-long1">
    <w:name w:val="ms-long1"/>
    <w:basedOn w:val="Domylnaczcionkaakapitu"/>
    <w:rsid w:val="00D518A3"/>
    <w:rPr>
      <w:rFonts w:ascii="Verdana" w:hAnsi="Verdana" w:hint="default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6A53C6"/>
    <w:pPr>
      <w:suppressAutoHyphens w:val="0"/>
      <w:spacing w:before="100" w:beforeAutospacing="1" w:after="100" w:afterAutospacing="1"/>
    </w:pPr>
    <w:rPr>
      <w:lang w:eastAsia="pl-PL"/>
    </w:rPr>
  </w:style>
  <w:style w:type="table" w:styleId="Tabela-Siatka">
    <w:name w:val="Table Grid"/>
    <w:basedOn w:val="Standardowy"/>
    <w:rsid w:val="00D624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rsid w:val="000D5D8E"/>
    <w:rPr>
      <w:sz w:val="24"/>
      <w:szCs w:val="24"/>
      <w:lang w:eastAsia="zh-CN"/>
    </w:rPr>
  </w:style>
  <w:style w:type="character" w:styleId="Uwydatnienie">
    <w:name w:val="Emphasis"/>
    <w:basedOn w:val="Domylnaczcionkaakapitu"/>
    <w:uiPriority w:val="20"/>
    <w:qFormat/>
    <w:rsid w:val="008C6F32"/>
    <w:rPr>
      <w:i/>
      <w:iCs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9771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9771F"/>
    <w:rPr>
      <w:sz w:val="24"/>
      <w:szCs w:val="24"/>
      <w:lang w:eastAsia="zh-CN"/>
    </w:rPr>
  </w:style>
  <w:style w:type="paragraph" w:customStyle="1" w:styleId="Default">
    <w:name w:val="Default"/>
    <w:rsid w:val="00DC448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E19B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zh-CN"/>
    </w:rPr>
  </w:style>
  <w:style w:type="paragraph" w:styleId="Spistreci1">
    <w:name w:val="toc 1"/>
    <w:basedOn w:val="Normalny"/>
    <w:next w:val="Normalny"/>
    <w:autoRedefine/>
    <w:uiPriority w:val="39"/>
    <w:rsid w:val="00BD085D"/>
    <w:pPr>
      <w:tabs>
        <w:tab w:val="right" w:leader="dot" w:pos="9498"/>
      </w:tabs>
      <w:suppressAutoHyphens w:val="0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BD085D"/>
    <w:pPr>
      <w:suppressAutoHyphens w:val="0"/>
      <w:ind w:left="240"/>
    </w:pPr>
    <w:rPr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BD085D"/>
    <w:pPr>
      <w:suppressAutoHyphens w:val="0"/>
      <w:ind w:left="480"/>
    </w:pPr>
    <w:rPr>
      <w:lang w:eastAsia="pl-PL"/>
    </w:rPr>
  </w:style>
  <w:style w:type="paragraph" w:styleId="Bezodstpw">
    <w:name w:val="No Spacing"/>
    <w:link w:val="BezodstpwZnak"/>
    <w:uiPriority w:val="1"/>
    <w:qFormat/>
    <w:rsid w:val="00BD085D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rsid w:val="00BD085D"/>
    <w:rPr>
      <w:rFonts w:asciiTheme="minorHAnsi" w:eastAsiaTheme="minorEastAsia" w:hAnsiTheme="minorHAnsi" w:cstheme="minorBidi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913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135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1354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13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1354"/>
    <w:rPr>
      <w:b/>
      <w:bCs/>
      <w:lang w:eastAsia="zh-CN"/>
    </w:rPr>
  </w:style>
  <w:style w:type="character" w:customStyle="1" w:styleId="DeltaViewInsertion">
    <w:name w:val="DeltaView Insertion"/>
    <w:rsid w:val="00D05379"/>
    <w:rPr>
      <w:b/>
      <w:i/>
      <w:spacing w:val="0"/>
    </w:rPr>
  </w:style>
  <w:style w:type="paragraph" w:customStyle="1" w:styleId="Standard">
    <w:name w:val="Standard"/>
    <w:rsid w:val="00A943E3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D5C2B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zh-CN"/>
    </w:rPr>
  </w:style>
  <w:style w:type="paragraph" w:styleId="Poprawka">
    <w:name w:val="Revision"/>
    <w:hidden/>
    <w:uiPriority w:val="99"/>
    <w:semiHidden/>
    <w:rsid w:val="00117175"/>
    <w:rPr>
      <w:sz w:val="24"/>
      <w:szCs w:val="24"/>
      <w:lang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E448D"/>
    <w:rPr>
      <w:color w:val="605E5C"/>
      <w:shd w:val="clear" w:color="auto" w:fill="E1DFDD"/>
    </w:rPr>
  </w:style>
  <w:style w:type="character" w:customStyle="1" w:styleId="TeksttreciPogrubienie">
    <w:name w:val="Tekst treści + Pogrubienie"/>
    <w:basedOn w:val="Domylnaczcionkaakapitu"/>
    <w:rsid w:val="0025168D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pl"/>
    </w:rPr>
  </w:style>
  <w:style w:type="character" w:customStyle="1" w:styleId="Teksttreci">
    <w:name w:val="Tekst treści_"/>
    <w:basedOn w:val="Domylnaczcionkaakapitu"/>
    <w:rsid w:val="00A55B17"/>
    <w:rPr>
      <w:rFonts w:ascii="Arial" w:eastAsia="Arial" w:hAnsi="Arial" w:cs="Arial"/>
      <w:sz w:val="17"/>
      <w:szCs w:val="17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37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64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2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1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0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0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20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8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80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9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53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0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5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BEF751-DD9D-44AD-B78F-68865A8F0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342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"Oświetlenie Uliczne i Drogowe" sp</vt:lpstr>
    </vt:vector>
  </TitlesOfParts>
  <Company>Hewlett-Packard Company</Company>
  <LinksUpToDate>false</LinksUpToDate>
  <CharactersWithSpaces>2390</CharactersWithSpaces>
  <SharedDoc>false</SharedDoc>
  <HLinks>
    <vt:vector size="18" baseType="variant">
      <vt:variant>
        <vt:i4>5570661</vt:i4>
      </vt:variant>
      <vt:variant>
        <vt:i4>6</vt:i4>
      </vt:variant>
      <vt:variant>
        <vt:i4>0</vt:i4>
      </vt:variant>
      <vt:variant>
        <vt:i4>5</vt:i4>
      </vt:variant>
      <vt:variant>
        <vt:lpwstr>mailto:gstepniewski@ouid.pl</vt:lpwstr>
      </vt:variant>
      <vt:variant>
        <vt:lpwstr/>
      </vt:variant>
      <vt:variant>
        <vt:i4>5570661</vt:i4>
      </vt:variant>
      <vt:variant>
        <vt:i4>3</vt:i4>
      </vt:variant>
      <vt:variant>
        <vt:i4>0</vt:i4>
      </vt:variant>
      <vt:variant>
        <vt:i4>5</vt:i4>
      </vt:variant>
      <vt:variant>
        <vt:lpwstr>mailto:gstepniewski@ouid.pl</vt:lpwstr>
      </vt:variant>
      <vt:variant>
        <vt:lpwstr/>
      </vt:variant>
      <vt:variant>
        <vt:i4>5570661</vt:i4>
      </vt:variant>
      <vt:variant>
        <vt:i4>0</vt:i4>
      </vt:variant>
      <vt:variant>
        <vt:i4>0</vt:i4>
      </vt:variant>
      <vt:variant>
        <vt:i4>5</vt:i4>
      </vt:variant>
      <vt:variant>
        <vt:lpwstr>mailto:gstepniewski@ouid.pl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"Oświetlenie Uliczne i Drogowe" sp</dc:title>
  <dc:subject/>
  <dc:creator>Jolanta Leżańska</dc:creator>
  <cp:keywords/>
  <cp:lastModifiedBy>Jolanta Leżańska</cp:lastModifiedBy>
  <cp:revision>2</cp:revision>
  <cp:lastPrinted>2022-05-10T10:36:00Z</cp:lastPrinted>
  <dcterms:created xsi:type="dcterms:W3CDTF">2025-11-07T11:38:00Z</dcterms:created>
  <dcterms:modified xsi:type="dcterms:W3CDTF">2025-11-07T11:38:00Z</dcterms:modified>
</cp:coreProperties>
</file>